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ECEEBB" w14:textId="1F0875C2" w:rsidR="002D6996" w:rsidRPr="00AF3580" w:rsidRDefault="002D6996" w:rsidP="003F6500">
      <w:pPr>
        <w:suppressAutoHyphens/>
        <w:spacing w:after="0"/>
        <w:jc w:val="right"/>
        <w:rPr>
          <w:rFonts w:ascii="Calibri Light" w:hAnsi="Calibri Light" w:cs="Calibri Light"/>
          <w:i/>
          <w:sz w:val="18"/>
          <w:szCs w:val="20"/>
        </w:rPr>
      </w:pPr>
      <w:r w:rsidRPr="00AF3580">
        <w:rPr>
          <w:rFonts w:ascii="Calibri Light" w:hAnsi="Calibri Light" w:cs="Calibri Light"/>
          <w:i/>
          <w:sz w:val="18"/>
          <w:szCs w:val="20"/>
        </w:rPr>
        <w:t>Załącznik nr 1</w:t>
      </w:r>
      <w:r w:rsidR="00AF3580">
        <w:rPr>
          <w:rFonts w:ascii="Calibri Light" w:hAnsi="Calibri Light" w:cs="Calibri Light"/>
          <w:i/>
          <w:sz w:val="18"/>
          <w:szCs w:val="20"/>
        </w:rPr>
        <w:t xml:space="preserve"> – formularz oferty</w:t>
      </w:r>
    </w:p>
    <w:p w14:paraId="4BBD5A4C" w14:textId="3A3DFC43" w:rsidR="002D6996" w:rsidRPr="00AF3580" w:rsidRDefault="002D6996" w:rsidP="003F6500">
      <w:pPr>
        <w:suppressAutoHyphens/>
        <w:spacing w:after="0"/>
        <w:rPr>
          <w:rFonts w:ascii="Calibri Light" w:hAnsi="Calibri Light" w:cs="Calibri Light"/>
          <w:i/>
          <w:sz w:val="18"/>
          <w:szCs w:val="20"/>
        </w:rPr>
      </w:pPr>
    </w:p>
    <w:p w14:paraId="7307673B" w14:textId="77777777" w:rsidR="003F6500" w:rsidRPr="00FF61F2" w:rsidRDefault="003F6500" w:rsidP="003F6500">
      <w:pPr>
        <w:tabs>
          <w:tab w:val="left" w:pos="5040"/>
        </w:tabs>
        <w:suppressAutoHyphens/>
        <w:spacing w:after="0"/>
        <w:rPr>
          <w:rFonts w:ascii="Calibri Light" w:eastAsia="Times New Roman" w:hAnsi="Calibri Light" w:cs="Calibri Light"/>
          <w:b/>
          <w:szCs w:val="26"/>
          <w:u w:val="single"/>
          <w:lang w:eastAsia="ar-SA"/>
        </w:rPr>
      </w:pPr>
      <w:r w:rsidRPr="00FF61F2">
        <w:rPr>
          <w:rFonts w:ascii="Calibri Light" w:eastAsia="Times New Roman" w:hAnsi="Calibri Light" w:cs="Calibri Light"/>
          <w:b/>
          <w:szCs w:val="26"/>
          <w:u w:val="single"/>
          <w:lang w:eastAsia="ar-SA"/>
        </w:rPr>
        <w:t>Zamawiający:</w:t>
      </w:r>
    </w:p>
    <w:p w14:paraId="7E104554" w14:textId="77777777" w:rsidR="003F6500" w:rsidRPr="00FF61F2" w:rsidRDefault="003F6500" w:rsidP="003F6500">
      <w:pPr>
        <w:tabs>
          <w:tab w:val="left" w:pos="5040"/>
        </w:tabs>
        <w:suppressAutoHyphens/>
        <w:spacing w:after="0"/>
        <w:rPr>
          <w:rFonts w:ascii="Calibri Light" w:eastAsia="Times New Roman" w:hAnsi="Calibri Light" w:cs="Calibri Light"/>
          <w:b/>
          <w:sz w:val="24"/>
          <w:szCs w:val="26"/>
          <w:lang w:eastAsia="ar-SA"/>
        </w:rPr>
      </w:pPr>
      <w:r w:rsidRPr="00FF61F2">
        <w:rPr>
          <w:rFonts w:ascii="Calibri Light" w:eastAsia="Times New Roman" w:hAnsi="Calibri Light" w:cs="Calibri Light"/>
          <w:b/>
          <w:sz w:val="24"/>
          <w:szCs w:val="26"/>
          <w:lang w:eastAsia="ar-SA"/>
        </w:rPr>
        <w:t xml:space="preserve">Gmina Gródek nad Dunajcem </w:t>
      </w:r>
    </w:p>
    <w:p w14:paraId="5140B44E" w14:textId="77777777" w:rsidR="003F6500" w:rsidRPr="00FF61F2" w:rsidRDefault="003F6500" w:rsidP="003F6500">
      <w:pPr>
        <w:tabs>
          <w:tab w:val="left" w:pos="5040"/>
        </w:tabs>
        <w:suppressAutoHyphens/>
        <w:spacing w:after="0"/>
        <w:rPr>
          <w:rFonts w:ascii="Calibri Light" w:eastAsia="Times New Roman" w:hAnsi="Calibri Light" w:cs="Calibri Light"/>
          <w:szCs w:val="26"/>
          <w:lang w:eastAsia="ar-SA"/>
        </w:rPr>
      </w:pPr>
      <w:r w:rsidRPr="00FF61F2">
        <w:rPr>
          <w:rFonts w:ascii="Calibri Light" w:eastAsia="Times New Roman" w:hAnsi="Calibri Light" w:cs="Calibri Light"/>
          <w:szCs w:val="26"/>
          <w:lang w:eastAsia="ar-SA"/>
        </w:rPr>
        <w:t>Gródek nad Dunajcem 54</w:t>
      </w:r>
    </w:p>
    <w:p w14:paraId="3A51F9DD" w14:textId="77777777" w:rsidR="003F6500" w:rsidRPr="00FF61F2" w:rsidRDefault="003F6500" w:rsidP="003F6500">
      <w:pPr>
        <w:tabs>
          <w:tab w:val="left" w:pos="5040"/>
        </w:tabs>
        <w:suppressAutoHyphens/>
        <w:spacing w:after="0"/>
        <w:rPr>
          <w:rFonts w:ascii="Calibri Light" w:eastAsia="Times New Roman" w:hAnsi="Calibri Light" w:cs="Calibri Light"/>
          <w:szCs w:val="26"/>
          <w:lang w:eastAsia="ar-SA"/>
        </w:rPr>
      </w:pPr>
      <w:r w:rsidRPr="00FF61F2">
        <w:rPr>
          <w:rFonts w:ascii="Calibri Light" w:eastAsia="Times New Roman" w:hAnsi="Calibri Light" w:cs="Calibri Light"/>
          <w:szCs w:val="26"/>
          <w:lang w:eastAsia="ar-SA"/>
        </w:rPr>
        <w:t>33-318 Gródek nad Dunajcem</w:t>
      </w:r>
    </w:p>
    <w:p w14:paraId="75EB71D7" w14:textId="77777777" w:rsidR="003F6500" w:rsidRPr="00FF61F2" w:rsidRDefault="003F6500" w:rsidP="003F6500">
      <w:pPr>
        <w:suppressAutoHyphens/>
        <w:spacing w:after="0"/>
        <w:ind w:left="5664" w:firstLine="708"/>
        <w:rPr>
          <w:rFonts w:ascii="Calibri Light" w:eastAsia="Times New Roman" w:hAnsi="Calibri Light" w:cs="Calibri Light"/>
          <w:sz w:val="26"/>
          <w:szCs w:val="26"/>
          <w:lang w:eastAsia="ar-SA"/>
        </w:rPr>
      </w:pPr>
    </w:p>
    <w:p w14:paraId="647B4E26" w14:textId="77777777" w:rsidR="003F6500" w:rsidRPr="00FF61F2" w:rsidRDefault="003F6500" w:rsidP="003F650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Calibri Light" w:eastAsia="Times New Roman" w:hAnsi="Calibri Light" w:cs="Calibri Light"/>
          <w:b/>
          <w:u w:val="single"/>
          <w:lang w:eastAsia="ar-SA"/>
        </w:rPr>
      </w:pPr>
      <w:r w:rsidRPr="00FF61F2">
        <w:rPr>
          <w:rFonts w:ascii="Calibri Light" w:eastAsia="Times New Roman" w:hAnsi="Calibri Light" w:cs="Calibri Light"/>
          <w:b/>
          <w:u w:val="single"/>
          <w:lang w:eastAsia="ar-SA"/>
        </w:rPr>
        <w:t>FORMULARZ OFERTY</w:t>
      </w:r>
    </w:p>
    <w:p w14:paraId="6971EA2F" w14:textId="77777777" w:rsidR="003F6500" w:rsidRPr="00FF61F2" w:rsidRDefault="003F6500" w:rsidP="003F6500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  <w:r w:rsidRPr="00FF61F2">
        <w:rPr>
          <w:rFonts w:ascii="Calibri Light" w:eastAsia="Times New Roman" w:hAnsi="Calibri Light" w:cs="Calibri Light"/>
          <w:b/>
          <w:lang w:eastAsia="ar-SA"/>
        </w:rPr>
        <w:br/>
        <w:t>Zarejestrowana nazwa (firma) Wykonawcy</w:t>
      </w:r>
      <w:r w:rsidRPr="00FF61F2">
        <w:rPr>
          <w:rFonts w:ascii="Calibri Light" w:eastAsia="Times New Roman" w:hAnsi="Calibri Light" w:cs="Calibri Light"/>
          <w:lang w:eastAsia="ar-SA"/>
        </w:rPr>
        <w:t>:</w:t>
      </w:r>
    </w:p>
    <w:p w14:paraId="5231F9DF" w14:textId="77777777" w:rsidR="003F6500" w:rsidRPr="00FF61F2" w:rsidRDefault="003F6500" w:rsidP="003F6500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624BAFF5" w14:textId="77777777" w:rsidR="003F6500" w:rsidRPr="00FF61F2" w:rsidRDefault="003F6500" w:rsidP="003F6500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  <w:r w:rsidRPr="00FF61F2">
        <w:rPr>
          <w:rFonts w:ascii="Calibri Light" w:eastAsia="Times New Roman" w:hAnsi="Calibri Light" w:cs="Calibri Light"/>
          <w:lang w:eastAsia="ar-SA"/>
        </w:rPr>
        <w:t>……………………………………………………………………</w:t>
      </w:r>
    </w:p>
    <w:p w14:paraId="0CAA42F1" w14:textId="77777777" w:rsidR="003F6500" w:rsidRPr="00FF61F2" w:rsidRDefault="003F6500" w:rsidP="003F6500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b/>
          <w:lang w:eastAsia="ar-SA"/>
        </w:rPr>
      </w:pPr>
    </w:p>
    <w:p w14:paraId="053EB2F9" w14:textId="77777777" w:rsidR="003F6500" w:rsidRPr="00FF61F2" w:rsidRDefault="003F6500" w:rsidP="003F650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FF61F2">
        <w:rPr>
          <w:rFonts w:ascii="Calibri Light" w:eastAsia="Times New Roman" w:hAnsi="Calibri Light" w:cs="Calibri Light"/>
          <w:b/>
          <w:lang w:eastAsia="ar-SA"/>
        </w:rPr>
        <w:t>Ulica:</w:t>
      </w:r>
      <w:r w:rsidRPr="00FF61F2">
        <w:rPr>
          <w:rFonts w:ascii="Calibri Light" w:eastAsia="Times New Roman" w:hAnsi="Calibri Light" w:cs="Calibri Light"/>
          <w:lang w:eastAsia="ar-SA"/>
        </w:rPr>
        <w:t xml:space="preserve">  …………………………………………</w:t>
      </w:r>
    </w:p>
    <w:p w14:paraId="51649C2D" w14:textId="77777777" w:rsidR="003F6500" w:rsidRPr="00FF61F2" w:rsidRDefault="003F6500" w:rsidP="003F650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1BC83A26" w14:textId="77777777" w:rsidR="003F6500" w:rsidRPr="00FF61F2" w:rsidRDefault="003F6500" w:rsidP="003F650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FF61F2">
        <w:rPr>
          <w:rFonts w:ascii="Calibri Light" w:eastAsia="Times New Roman" w:hAnsi="Calibri Light" w:cs="Calibri Light"/>
          <w:b/>
          <w:lang w:eastAsia="ar-SA"/>
        </w:rPr>
        <w:t xml:space="preserve">kod </w:t>
      </w:r>
      <w:r w:rsidRPr="00FF61F2">
        <w:rPr>
          <w:rFonts w:ascii="Calibri Light" w:eastAsia="Times New Roman" w:hAnsi="Calibri Light" w:cs="Calibri Light"/>
          <w:lang w:eastAsia="ar-SA"/>
        </w:rPr>
        <w:t xml:space="preserve">____-______  </w:t>
      </w:r>
      <w:r w:rsidRPr="00FF61F2">
        <w:rPr>
          <w:rFonts w:ascii="Calibri Light" w:eastAsia="Times New Roman" w:hAnsi="Calibri Light" w:cs="Calibri Light"/>
          <w:b/>
          <w:lang w:eastAsia="ar-SA"/>
        </w:rPr>
        <w:t>miejscowość</w:t>
      </w:r>
      <w:r w:rsidRPr="00FF61F2">
        <w:rPr>
          <w:rFonts w:ascii="Calibri Light" w:eastAsia="Times New Roman" w:hAnsi="Calibri Light" w:cs="Calibri Light"/>
          <w:lang w:eastAsia="ar-SA"/>
        </w:rPr>
        <w:t xml:space="preserve">    ……………………………………………………………………</w:t>
      </w:r>
    </w:p>
    <w:p w14:paraId="6B6B8870" w14:textId="77777777" w:rsidR="003F6500" w:rsidRPr="00FF61F2" w:rsidRDefault="003F6500" w:rsidP="003F650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5D286C70" w14:textId="77777777" w:rsidR="003F6500" w:rsidRPr="00FF61F2" w:rsidRDefault="003F6500" w:rsidP="003F650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FF61F2">
        <w:rPr>
          <w:rFonts w:ascii="Calibri Light" w:eastAsia="Times New Roman" w:hAnsi="Calibri Light" w:cs="Calibri Light"/>
          <w:b/>
          <w:lang w:val="en-US" w:eastAsia="ar-SA"/>
        </w:rPr>
        <w:t xml:space="preserve">NIP: </w:t>
      </w:r>
      <w:r w:rsidRPr="00FF61F2">
        <w:rPr>
          <w:rFonts w:ascii="Calibri Light" w:eastAsia="Times New Roman" w:hAnsi="Calibri Light" w:cs="Calibri Light"/>
          <w:lang w:val="en-US" w:eastAsia="ar-SA"/>
        </w:rPr>
        <w:t xml:space="preserve">…………………………………………, </w:t>
      </w:r>
      <w:r w:rsidRPr="00FF61F2">
        <w:rPr>
          <w:rFonts w:ascii="Calibri Light" w:eastAsia="Times New Roman" w:hAnsi="Calibri Light" w:cs="Calibri Light"/>
          <w:lang w:val="en-US" w:eastAsia="ar-SA"/>
        </w:rPr>
        <w:tab/>
      </w:r>
      <w:r w:rsidRPr="00FF61F2">
        <w:rPr>
          <w:rFonts w:ascii="Calibri Light" w:eastAsia="Times New Roman" w:hAnsi="Calibri Light" w:cs="Calibri Light"/>
          <w:b/>
          <w:lang w:val="en-US" w:eastAsia="ar-SA"/>
        </w:rPr>
        <w:t xml:space="preserve">REGON: </w:t>
      </w:r>
      <w:r w:rsidRPr="00FF61F2">
        <w:rPr>
          <w:rFonts w:ascii="Calibri Light" w:eastAsia="Times New Roman" w:hAnsi="Calibri Light" w:cs="Calibri Light"/>
          <w:lang w:val="en-US" w:eastAsia="ar-SA"/>
        </w:rPr>
        <w:t>……………………………………………</w:t>
      </w:r>
    </w:p>
    <w:p w14:paraId="72D4E904" w14:textId="77777777" w:rsidR="003F6500" w:rsidRPr="00FF61F2" w:rsidRDefault="003F6500" w:rsidP="003F650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</w:p>
    <w:p w14:paraId="6CFC209B" w14:textId="77777777" w:rsidR="003F6500" w:rsidRPr="00FF61F2" w:rsidRDefault="003F6500" w:rsidP="003F650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b/>
          <w:lang w:val="en-US" w:eastAsia="ar-SA"/>
        </w:rPr>
      </w:pPr>
      <w:proofErr w:type="spellStart"/>
      <w:r w:rsidRPr="00FF61F2">
        <w:rPr>
          <w:rFonts w:ascii="Calibri Light" w:eastAsia="Times New Roman" w:hAnsi="Calibri Light" w:cs="Calibri Light"/>
          <w:b/>
          <w:lang w:val="en-US" w:eastAsia="ar-SA"/>
        </w:rPr>
        <w:t>Adres</w:t>
      </w:r>
      <w:proofErr w:type="spellEnd"/>
      <w:r w:rsidRPr="00FF61F2">
        <w:rPr>
          <w:rFonts w:ascii="Calibri Light" w:eastAsia="Times New Roman" w:hAnsi="Calibri Light" w:cs="Calibri Light"/>
          <w:b/>
          <w:lang w:val="en-US" w:eastAsia="ar-SA"/>
        </w:rPr>
        <w:t xml:space="preserve"> e-mail:</w:t>
      </w:r>
      <w:r w:rsidRPr="00FF61F2">
        <w:rPr>
          <w:rFonts w:ascii="Calibri Light" w:eastAsia="Times New Roman" w:hAnsi="Calibri Light" w:cs="Calibri Light"/>
          <w:b/>
          <w:lang w:val="en-US" w:eastAsia="ar-SA"/>
        </w:rPr>
        <w:tab/>
      </w:r>
      <w:r w:rsidRPr="00FF61F2">
        <w:rPr>
          <w:rFonts w:ascii="Calibri Light" w:eastAsia="Times New Roman" w:hAnsi="Calibri Light" w:cs="Calibri Light"/>
          <w:lang w:val="en-US" w:eastAsia="ar-SA"/>
        </w:rPr>
        <w:t>…………………………………………</w:t>
      </w:r>
      <w:r w:rsidRPr="00FF61F2">
        <w:rPr>
          <w:rFonts w:ascii="Calibri Light" w:eastAsia="Times New Roman" w:hAnsi="Calibri Light" w:cs="Calibri Light"/>
          <w:lang w:val="en-US" w:eastAsia="ar-SA"/>
        </w:rPr>
        <w:tab/>
      </w:r>
    </w:p>
    <w:p w14:paraId="40D90D68" w14:textId="77777777" w:rsidR="002D6996" w:rsidRPr="00AF3580" w:rsidRDefault="002D6996" w:rsidP="003F6500">
      <w:pPr>
        <w:suppressAutoHyphens/>
        <w:spacing w:after="0"/>
        <w:ind w:left="5664" w:firstLine="708"/>
        <w:rPr>
          <w:rFonts w:ascii="Calibri Light" w:eastAsia="Times New Roman" w:hAnsi="Calibri Light" w:cs="Calibri Light"/>
          <w:sz w:val="26"/>
          <w:szCs w:val="26"/>
          <w:lang w:eastAsia="ar-SA"/>
        </w:rPr>
      </w:pPr>
    </w:p>
    <w:p w14:paraId="169F390D" w14:textId="660CE41B" w:rsidR="002D6996" w:rsidRPr="00AC08E2" w:rsidRDefault="002D6996" w:rsidP="00AC08E2">
      <w:pPr>
        <w:pStyle w:val="Akapitzlist"/>
        <w:numPr>
          <w:ilvl w:val="0"/>
          <w:numId w:val="41"/>
        </w:numPr>
        <w:tabs>
          <w:tab w:val="left" w:pos="3106"/>
        </w:tabs>
        <w:suppressAutoHyphens/>
        <w:overflowPunct w:val="0"/>
        <w:autoSpaceDE w:val="0"/>
        <w:spacing w:after="0"/>
        <w:jc w:val="both"/>
        <w:textAlignment w:val="baseline"/>
        <w:rPr>
          <w:rFonts w:ascii="Calibri Light" w:eastAsia="Times New Roman" w:hAnsi="Calibri Light" w:cs="Calibri Light"/>
          <w:sz w:val="24"/>
          <w:szCs w:val="24"/>
          <w:lang w:eastAsia="ar-SA"/>
        </w:rPr>
      </w:pPr>
      <w:r w:rsidRPr="00AC08E2">
        <w:rPr>
          <w:rFonts w:ascii="Calibri Light" w:eastAsia="Times New Roman" w:hAnsi="Calibri Light" w:cs="Calibri Light"/>
          <w:sz w:val="24"/>
          <w:szCs w:val="24"/>
          <w:lang w:eastAsia="ar-SA"/>
        </w:rPr>
        <w:t>Składaj</w:t>
      </w:r>
      <w:r w:rsidRPr="00AC08E2">
        <w:rPr>
          <w:rFonts w:ascii="Calibri Light" w:eastAsia="TimesNewRoman" w:hAnsi="Calibri Light" w:cs="Calibri Light"/>
          <w:sz w:val="24"/>
          <w:szCs w:val="24"/>
          <w:lang w:eastAsia="ar-SA"/>
        </w:rPr>
        <w:t>ą</w:t>
      </w:r>
      <w:r w:rsidRPr="00AC08E2">
        <w:rPr>
          <w:rFonts w:ascii="Calibri Light" w:eastAsia="Times New Roman" w:hAnsi="Calibri Light" w:cs="Calibri Light"/>
          <w:sz w:val="24"/>
          <w:szCs w:val="24"/>
          <w:lang w:eastAsia="ar-SA"/>
        </w:rPr>
        <w:t>c ofert</w:t>
      </w:r>
      <w:r w:rsidRPr="00AC08E2">
        <w:rPr>
          <w:rFonts w:ascii="Calibri Light" w:eastAsia="TimesNewRoman" w:hAnsi="Calibri Light" w:cs="Calibri Light"/>
          <w:sz w:val="24"/>
          <w:szCs w:val="24"/>
          <w:lang w:eastAsia="ar-SA"/>
        </w:rPr>
        <w:t xml:space="preserve">ę </w:t>
      </w:r>
      <w:r w:rsidRPr="00AC08E2">
        <w:rPr>
          <w:rFonts w:ascii="Calibri Light" w:eastAsia="Times New Roman" w:hAnsi="Calibri Light" w:cs="Calibri Light"/>
          <w:sz w:val="24"/>
          <w:szCs w:val="24"/>
          <w:lang w:eastAsia="ar-SA"/>
        </w:rPr>
        <w:t>na realizację zamówienia publicznego</w:t>
      </w:r>
      <w:r w:rsidR="00AF3580" w:rsidRPr="00AC08E2">
        <w:rPr>
          <w:rFonts w:ascii="Calibri Light" w:eastAsia="Times New Roman" w:hAnsi="Calibri Light" w:cs="Calibri Light"/>
          <w:sz w:val="24"/>
          <w:szCs w:val="24"/>
          <w:lang w:eastAsia="ar-SA"/>
        </w:rPr>
        <w:t xml:space="preserve"> nr IZP.272.1.</w:t>
      </w:r>
      <w:r w:rsidR="008B6740">
        <w:rPr>
          <w:rFonts w:ascii="Calibri Light" w:eastAsia="Times New Roman" w:hAnsi="Calibri Light" w:cs="Calibri Light"/>
          <w:sz w:val="24"/>
          <w:szCs w:val="24"/>
          <w:lang w:eastAsia="ar-SA"/>
        </w:rPr>
        <w:t>71</w:t>
      </w:r>
      <w:r w:rsidR="00AF3580" w:rsidRPr="00AC08E2">
        <w:rPr>
          <w:rFonts w:ascii="Calibri Light" w:eastAsia="Times New Roman" w:hAnsi="Calibri Light" w:cs="Calibri Light"/>
          <w:sz w:val="24"/>
          <w:szCs w:val="24"/>
          <w:lang w:eastAsia="ar-SA"/>
        </w:rPr>
        <w:t>.2020</w:t>
      </w:r>
      <w:r w:rsidRPr="00AC08E2">
        <w:rPr>
          <w:rFonts w:ascii="Calibri Light" w:eastAsia="Times New Roman" w:hAnsi="Calibri Light" w:cs="Calibri Light"/>
          <w:sz w:val="24"/>
          <w:szCs w:val="24"/>
          <w:lang w:eastAsia="ar-SA"/>
        </w:rPr>
        <w:t xml:space="preserve"> pn.</w:t>
      </w:r>
      <w:r w:rsidR="00AF3580" w:rsidRPr="00AC08E2">
        <w:rPr>
          <w:rFonts w:ascii="Calibri Light" w:eastAsia="Times New Roman" w:hAnsi="Calibri Light" w:cs="Calibri Light"/>
          <w:sz w:val="24"/>
          <w:szCs w:val="24"/>
          <w:lang w:eastAsia="ar-SA"/>
        </w:rPr>
        <w:t xml:space="preserve"> </w:t>
      </w:r>
      <w:r w:rsidR="00AF3580" w:rsidRPr="00AC08E2">
        <w:rPr>
          <w:rFonts w:ascii="Calibri Light" w:eastAsia="Times New Roman" w:hAnsi="Calibri Light" w:cs="Calibri Light"/>
          <w:b/>
          <w:bCs/>
          <w:sz w:val="24"/>
          <w:szCs w:val="24"/>
          <w:lang w:eastAsia="ar-SA"/>
        </w:rPr>
        <w:t>Dostawa laptopów</w:t>
      </w:r>
      <w:r w:rsidRPr="00AC08E2">
        <w:rPr>
          <w:rFonts w:ascii="Calibri Light" w:eastAsia="Times New Roman" w:hAnsi="Calibri Light" w:cs="Calibri Light"/>
          <w:sz w:val="24"/>
          <w:szCs w:val="24"/>
          <w:lang w:eastAsia="ar-SA"/>
        </w:rPr>
        <w:t xml:space="preserve"> oferuję wykonanie przedmiotu zamówienia za następujące ceny: </w:t>
      </w:r>
      <w:bookmarkStart w:id="0" w:name="_Hlk484539942"/>
    </w:p>
    <w:p w14:paraId="0715B6E8" w14:textId="77777777" w:rsidR="003F6500" w:rsidRPr="00AF3580" w:rsidRDefault="003F6500" w:rsidP="003F6500">
      <w:pPr>
        <w:tabs>
          <w:tab w:val="left" w:pos="3106"/>
        </w:tabs>
        <w:suppressAutoHyphens/>
        <w:overflowPunct w:val="0"/>
        <w:autoSpaceDE w:val="0"/>
        <w:spacing w:after="0"/>
        <w:jc w:val="both"/>
        <w:textAlignment w:val="baseline"/>
        <w:rPr>
          <w:rFonts w:ascii="Calibri Light" w:eastAsia="Times New Roman" w:hAnsi="Calibri Light" w:cs="Calibri Light"/>
          <w:sz w:val="24"/>
          <w:szCs w:val="24"/>
          <w:lang w:eastAsia="ar-SA"/>
        </w:rPr>
      </w:pPr>
    </w:p>
    <w:tbl>
      <w:tblPr>
        <w:tblW w:w="5615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78"/>
        <w:gridCol w:w="3485"/>
        <w:gridCol w:w="712"/>
        <w:gridCol w:w="2408"/>
        <w:gridCol w:w="3080"/>
        <w:gridCol w:w="14"/>
      </w:tblGrid>
      <w:tr w:rsidR="00AF3580" w14:paraId="09A59C2A" w14:textId="77777777" w:rsidTr="00AC08E2">
        <w:trPr>
          <w:gridAfter w:val="1"/>
          <w:wAfter w:w="7" w:type="pct"/>
          <w:trHeight w:val="311"/>
          <w:tblHeader/>
        </w:trPr>
        <w:tc>
          <w:tcPr>
            <w:tcW w:w="23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AA0A03C" w14:textId="77777777" w:rsidR="00AF3580" w:rsidRDefault="00AF3580" w:rsidP="003F6500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>Lp.</w:t>
            </w:r>
          </w:p>
        </w:tc>
        <w:tc>
          <w:tcPr>
            <w:tcW w:w="17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F3006B2" w14:textId="31B05AE7" w:rsidR="00AF3580" w:rsidRDefault="003F6500" w:rsidP="003F6500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>Asortyment</w:t>
            </w:r>
          </w:p>
        </w:tc>
        <w:tc>
          <w:tcPr>
            <w:tcW w:w="35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07DBFE4" w14:textId="559C1D05" w:rsidR="00AF3580" w:rsidRPr="00614E68" w:rsidRDefault="00AF3580" w:rsidP="003F6500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 xml:space="preserve">Ilość </w:t>
            </w:r>
          </w:p>
          <w:p w14:paraId="033776E2" w14:textId="77777777" w:rsidR="00AF3580" w:rsidRPr="00614E68" w:rsidRDefault="00AF3580" w:rsidP="003F6500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614E68">
              <w:rPr>
                <w:rFonts w:ascii="Calibri Light" w:hAnsi="Calibri Light" w:cs="Calibri Light"/>
                <w:b/>
                <w:bCs/>
              </w:rPr>
              <w:t xml:space="preserve"> [</w:t>
            </w:r>
            <w:r>
              <w:rPr>
                <w:rFonts w:ascii="Calibri Light" w:hAnsi="Calibri Light" w:cs="Calibri Light"/>
                <w:b/>
                <w:bCs/>
              </w:rPr>
              <w:t>szt.]</w:t>
            </w:r>
          </w:p>
        </w:tc>
        <w:tc>
          <w:tcPr>
            <w:tcW w:w="11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54928F1" w14:textId="0135BE5E" w:rsidR="00AF3580" w:rsidRDefault="00AF3580" w:rsidP="003F6500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>Cena jednostkowa brutto</w:t>
            </w:r>
            <w:r w:rsidR="003F6500">
              <w:rPr>
                <w:rFonts w:ascii="Calibri Light" w:hAnsi="Calibri Light" w:cs="Calibri Light"/>
                <w:b/>
                <w:bCs/>
              </w:rPr>
              <w:br/>
            </w:r>
            <w:r>
              <w:rPr>
                <w:rFonts w:ascii="Calibri Light" w:hAnsi="Calibri Light" w:cs="Calibri Light"/>
                <w:b/>
                <w:bCs/>
              </w:rPr>
              <w:t>[zł/1 szt.]</w:t>
            </w:r>
          </w:p>
        </w:tc>
        <w:tc>
          <w:tcPr>
            <w:tcW w:w="15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2B48A1A" w14:textId="77777777" w:rsidR="00AF3580" w:rsidRDefault="00AF3580" w:rsidP="003F6500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>Wartość wynagrodzenia brutto</w:t>
            </w:r>
          </w:p>
          <w:p w14:paraId="2322D081" w14:textId="77777777" w:rsidR="00AF3580" w:rsidRDefault="00AF3580" w:rsidP="003F6500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>[zł]</w:t>
            </w:r>
          </w:p>
        </w:tc>
      </w:tr>
      <w:tr w:rsidR="00AF3580" w14:paraId="15614A83" w14:textId="77777777" w:rsidTr="00AC08E2">
        <w:trPr>
          <w:gridAfter w:val="1"/>
          <w:wAfter w:w="7" w:type="pct"/>
          <w:trHeight w:val="291"/>
        </w:trPr>
        <w:tc>
          <w:tcPr>
            <w:tcW w:w="23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164ACAF" w14:textId="77777777" w:rsidR="00AF3580" w:rsidRDefault="00AF3580" w:rsidP="003F6500">
            <w:pPr>
              <w:jc w:val="center"/>
              <w:rPr>
                <w:rFonts w:ascii="Calibri Light" w:hAnsi="Calibri Light" w:cs="Calibri Light"/>
                <w:bCs/>
                <w:sz w:val="14"/>
              </w:rPr>
            </w:pPr>
            <w:r>
              <w:rPr>
                <w:rFonts w:ascii="Calibri Light" w:hAnsi="Calibri Light" w:cs="Calibri Light"/>
                <w:bCs/>
                <w:sz w:val="14"/>
              </w:rPr>
              <w:t>1</w:t>
            </w:r>
          </w:p>
        </w:tc>
        <w:tc>
          <w:tcPr>
            <w:tcW w:w="17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E417C9A" w14:textId="77777777" w:rsidR="00AF3580" w:rsidRDefault="00AF3580" w:rsidP="003F6500">
            <w:pPr>
              <w:jc w:val="center"/>
              <w:rPr>
                <w:rFonts w:ascii="Calibri Light" w:hAnsi="Calibri Light" w:cs="Calibri Light"/>
                <w:bCs/>
                <w:sz w:val="14"/>
              </w:rPr>
            </w:pPr>
            <w:r>
              <w:rPr>
                <w:rFonts w:ascii="Calibri Light" w:hAnsi="Calibri Light" w:cs="Calibri Light"/>
                <w:bCs/>
                <w:sz w:val="14"/>
              </w:rPr>
              <w:t>2</w:t>
            </w:r>
          </w:p>
        </w:tc>
        <w:tc>
          <w:tcPr>
            <w:tcW w:w="35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15627A4" w14:textId="77777777" w:rsidR="00AF3580" w:rsidRDefault="00AF3580" w:rsidP="003F6500">
            <w:pPr>
              <w:jc w:val="center"/>
              <w:rPr>
                <w:rFonts w:ascii="Calibri Light" w:hAnsi="Calibri Light" w:cs="Calibri Light"/>
                <w:bCs/>
                <w:sz w:val="14"/>
              </w:rPr>
            </w:pPr>
            <w:r>
              <w:rPr>
                <w:rFonts w:ascii="Calibri Light" w:hAnsi="Calibri Light" w:cs="Calibri Light"/>
                <w:bCs/>
                <w:sz w:val="14"/>
              </w:rPr>
              <w:t>3</w:t>
            </w:r>
          </w:p>
        </w:tc>
        <w:tc>
          <w:tcPr>
            <w:tcW w:w="11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13B969E" w14:textId="77777777" w:rsidR="00AF3580" w:rsidRDefault="00AF3580" w:rsidP="003F6500">
            <w:pPr>
              <w:jc w:val="center"/>
              <w:rPr>
                <w:rFonts w:ascii="Calibri Light" w:hAnsi="Calibri Light" w:cs="Calibri Light"/>
                <w:bCs/>
                <w:sz w:val="14"/>
              </w:rPr>
            </w:pPr>
            <w:r>
              <w:rPr>
                <w:rFonts w:ascii="Calibri Light" w:hAnsi="Calibri Light" w:cs="Calibri Light"/>
                <w:bCs/>
                <w:sz w:val="14"/>
              </w:rPr>
              <w:t>4</w:t>
            </w:r>
          </w:p>
        </w:tc>
        <w:tc>
          <w:tcPr>
            <w:tcW w:w="15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60E15A5" w14:textId="77777777" w:rsidR="00AF3580" w:rsidRDefault="00AF3580" w:rsidP="003F6500">
            <w:pPr>
              <w:jc w:val="center"/>
              <w:rPr>
                <w:rFonts w:ascii="Calibri Light" w:hAnsi="Calibri Light" w:cs="Calibri Light"/>
                <w:bCs/>
                <w:sz w:val="14"/>
              </w:rPr>
            </w:pPr>
            <w:r>
              <w:rPr>
                <w:rFonts w:ascii="Calibri Light" w:hAnsi="Calibri Light" w:cs="Calibri Light"/>
                <w:bCs/>
                <w:sz w:val="14"/>
              </w:rPr>
              <w:t>5</w:t>
            </w:r>
            <w:r>
              <w:rPr>
                <w:rFonts w:ascii="Calibri Light" w:hAnsi="Calibri Light" w:cs="Calibri Light"/>
                <w:bCs/>
                <w:sz w:val="14"/>
              </w:rPr>
              <w:br/>
              <w:t>[3x4]</w:t>
            </w:r>
          </w:p>
        </w:tc>
      </w:tr>
      <w:tr w:rsidR="00AC08E2" w14:paraId="1D235C63" w14:textId="77777777" w:rsidTr="00CC48DB">
        <w:trPr>
          <w:gridAfter w:val="1"/>
          <w:wAfter w:w="7" w:type="pct"/>
          <w:trHeight w:val="1637"/>
        </w:trPr>
        <w:tc>
          <w:tcPr>
            <w:tcW w:w="23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B33CB86" w14:textId="77777777" w:rsidR="003F6500" w:rsidRPr="00AC08E2" w:rsidRDefault="003F6500" w:rsidP="003F6500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C08E2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D13C2F4" w14:textId="77777777" w:rsidR="003F6500" w:rsidRPr="00AC08E2" w:rsidRDefault="003F6500" w:rsidP="003F6500">
            <w:pPr>
              <w:rPr>
                <w:rFonts w:ascii="Calibri Light" w:hAnsi="Calibri Light" w:cs="Calibri Light"/>
                <w:b/>
                <w:bCs/>
              </w:rPr>
            </w:pPr>
            <w:r w:rsidRPr="00AC08E2">
              <w:rPr>
                <w:rFonts w:ascii="Calibri Light" w:hAnsi="Calibri Light" w:cs="Calibri Light"/>
                <w:b/>
                <w:bCs/>
              </w:rPr>
              <w:t>Laptop</w:t>
            </w:r>
          </w:p>
          <w:p w14:paraId="4A2AB413" w14:textId="00022F7D" w:rsidR="003F6500" w:rsidRPr="00AC08E2" w:rsidRDefault="003F6500" w:rsidP="00AC08E2">
            <w:pPr>
              <w:pBdr>
                <w:bottom w:val="single" w:sz="4" w:space="1" w:color="auto"/>
              </w:pBdr>
              <w:spacing w:after="0" w:line="240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AC08E2">
              <w:rPr>
                <w:rFonts w:ascii="Calibri Light" w:hAnsi="Calibri Light" w:cs="Calibri Light"/>
                <w:sz w:val="20"/>
                <w:szCs w:val="20"/>
              </w:rPr>
              <w:t>Producent: …………………………..</w:t>
            </w:r>
          </w:p>
          <w:p w14:paraId="634B27E6" w14:textId="2A6F6BE0" w:rsidR="003F6500" w:rsidRPr="00AC08E2" w:rsidRDefault="003F6500" w:rsidP="00AC08E2">
            <w:pPr>
              <w:pBdr>
                <w:bottom w:val="single" w:sz="4" w:space="1" w:color="auto"/>
              </w:pBdr>
              <w:spacing w:after="0" w:line="240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AC08E2">
              <w:rPr>
                <w:rFonts w:ascii="Calibri Light" w:hAnsi="Calibri Light" w:cs="Calibri Light"/>
                <w:sz w:val="20"/>
                <w:szCs w:val="20"/>
              </w:rPr>
              <w:t>Model: ……………………….………..</w:t>
            </w:r>
          </w:p>
          <w:p w14:paraId="55468B14" w14:textId="449C10B1" w:rsidR="003F6500" w:rsidRPr="00AC08E2" w:rsidRDefault="003F6500" w:rsidP="00AC08E2">
            <w:pPr>
              <w:pBdr>
                <w:bottom w:val="single" w:sz="4" w:space="1" w:color="auto"/>
              </w:pBdr>
              <w:spacing w:after="0" w:line="240" w:lineRule="auto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C08E2">
              <w:rPr>
                <w:rFonts w:ascii="Calibri Light" w:hAnsi="Calibri Light" w:cs="Calibri Light"/>
                <w:sz w:val="20"/>
                <w:szCs w:val="20"/>
              </w:rPr>
              <w:t>Okres gwarancji: ………… m-</w:t>
            </w:r>
            <w:proofErr w:type="spellStart"/>
            <w:r w:rsidRPr="00AC08E2">
              <w:rPr>
                <w:rFonts w:ascii="Calibri Light" w:hAnsi="Calibri Light" w:cs="Calibri Light"/>
                <w:sz w:val="20"/>
                <w:szCs w:val="20"/>
              </w:rPr>
              <w:t>cy</w:t>
            </w:r>
            <w:proofErr w:type="spellEnd"/>
          </w:p>
        </w:tc>
        <w:tc>
          <w:tcPr>
            <w:tcW w:w="35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E526705" w14:textId="77777777" w:rsidR="003F6500" w:rsidRDefault="003F6500" w:rsidP="003F6500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  <w:sz w:val="24"/>
              </w:rPr>
              <w:t>33</w:t>
            </w:r>
          </w:p>
        </w:tc>
        <w:tc>
          <w:tcPr>
            <w:tcW w:w="11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14:paraId="0A46DBC0" w14:textId="77777777" w:rsidR="003F6500" w:rsidRDefault="003F6500" w:rsidP="003F6500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</w:p>
          <w:p w14:paraId="5B68F950" w14:textId="77777777" w:rsidR="003F6500" w:rsidRDefault="003F6500" w:rsidP="003F6500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>…………………………….</w:t>
            </w:r>
          </w:p>
        </w:tc>
        <w:tc>
          <w:tcPr>
            <w:tcW w:w="15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14:paraId="6531647A" w14:textId="77777777" w:rsidR="003F6500" w:rsidRDefault="003F6500" w:rsidP="003F6500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</w:p>
          <w:p w14:paraId="32E8842C" w14:textId="77777777" w:rsidR="003F6500" w:rsidRDefault="003F6500" w:rsidP="003F6500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>…………………………….</w:t>
            </w:r>
          </w:p>
        </w:tc>
      </w:tr>
      <w:tr w:rsidR="00AC08E2" w14:paraId="5E094674" w14:textId="77777777" w:rsidTr="00AC08E2">
        <w:trPr>
          <w:gridAfter w:val="1"/>
          <w:wAfter w:w="7" w:type="pct"/>
          <w:trHeight w:val="669"/>
        </w:trPr>
        <w:tc>
          <w:tcPr>
            <w:tcW w:w="23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8726F55" w14:textId="77777777" w:rsidR="003F6500" w:rsidRDefault="003F6500" w:rsidP="003F6500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>2</w:t>
            </w:r>
          </w:p>
        </w:tc>
        <w:tc>
          <w:tcPr>
            <w:tcW w:w="17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925E740" w14:textId="77777777" w:rsidR="003F6500" w:rsidRDefault="003F6500" w:rsidP="003F6500">
            <w:pPr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>Oprogramowanie antywirusowe</w:t>
            </w:r>
          </w:p>
          <w:p w14:paraId="5E2544C9" w14:textId="77777777" w:rsidR="003F6500" w:rsidRPr="00AC08E2" w:rsidRDefault="003F6500" w:rsidP="003F6500">
            <w:pPr>
              <w:rPr>
                <w:rFonts w:ascii="Calibri Light" w:hAnsi="Calibri Light" w:cs="Calibri Light"/>
                <w:sz w:val="16"/>
              </w:rPr>
            </w:pPr>
            <w:r w:rsidRPr="00AC08E2">
              <w:rPr>
                <w:rFonts w:ascii="Calibri Light" w:hAnsi="Calibri Light" w:cs="Calibri Light"/>
                <w:sz w:val="20"/>
                <w:szCs w:val="28"/>
              </w:rPr>
              <w:t>Nazwa: …………………………………………………</w:t>
            </w:r>
          </w:p>
        </w:tc>
        <w:tc>
          <w:tcPr>
            <w:tcW w:w="35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6CCB83F" w14:textId="77777777" w:rsidR="003F6500" w:rsidRDefault="003F6500" w:rsidP="003F6500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  <w:sz w:val="24"/>
              </w:rPr>
              <w:t>33</w:t>
            </w:r>
          </w:p>
        </w:tc>
        <w:tc>
          <w:tcPr>
            <w:tcW w:w="11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14:paraId="06C531F1" w14:textId="77777777" w:rsidR="003F6500" w:rsidRDefault="003F6500" w:rsidP="003F6500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</w:p>
          <w:p w14:paraId="561990FD" w14:textId="77777777" w:rsidR="003F6500" w:rsidRDefault="003F6500" w:rsidP="003F6500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>…………………………….</w:t>
            </w:r>
          </w:p>
        </w:tc>
        <w:tc>
          <w:tcPr>
            <w:tcW w:w="15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14:paraId="2DDC1AB8" w14:textId="77777777" w:rsidR="003F6500" w:rsidRDefault="003F6500" w:rsidP="003F6500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</w:p>
          <w:p w14:paraId="6FF9D264" w14:textId="77777777" w:rsidR="003F6500" w:rsidRDefault="003F6500" w:rsidP="003F6500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>…………………………….</w:t>
            </w:r>
          </w:p>
        </w:tc>
      </w:tr>
      <w:tr w:rsidR="003F6500" w14:paraId="48D01E64" w14:textId="77777777" w:rsidTr="00AC08E2">
        <w:trPr>
          <w:trHeight w:val="669"/>
        </w:trPr>
        <w:tc>
          <w:tcPr>
            <w:tcW w:w="3480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D855466" w14:textId="4BFC8861" w:rsidR="003F6500" w:rsidRDefault="003F6500" w:rsidP="003F6500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>RAZEM:</w:t>
            </w:r>
          </w:p>
        </w:tc>
        <w:tc>
          <w:tcPr>
            <w:tcW w:w="152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14:paraId="3F039F8D" w14:textId="77777777" w:rsidR="003F6500" w:rsidRDefault="003F6500" w:rsidP="003F6500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</w:p>
          <w:p w14:paraId="090CBD8A" w14:textId="77777777" w:rsidR="003F6500" w:rsidRDefault="003F6500" w:rsidP="003F6500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>…………………………….</w:t>
            </w:r>
          </w:p>
        </w:tc>
      </w:tr>
    </w:tbl>
    <w:p w14:paraId="755C5952" w14:textId="77777777" w:rsidR="002D6996" w:rsidRPr="00AF3580" w:rsidRDefault="002D6996" w:rsidP="003F6500">
      <w:pPr>
        <w:suppressAutoHyphens/>
        <w:spacing w:after="0"/>
        <w:jc w:val="both"/>
        <w:rPr>
          <w:rFonts w:ascii="Calibri Light" w:eastAsia="Times New Roman" w:hAnsi="Calibri Light" w:cs="Calibri Light"/>
          <w:i/>
          <w:sz w:val="24"/>
          <w:szCs w:val="24"/>
          <w:lang w:eastAsia="ar-SA"/>
        </w:rPr>
      </w:pPr>
    </w:p>
    <w:bookmarkEnd w:id="0"/>
    <w:p w14:paraId="04D2E67A" w14:textId="7A565461" w:rsidR="002D6996" w:rsidRPr="00AC08E2" w:rsidRDefault="002D6996" w:rsidP="00AC08E2">
      <w:pPr>
        <w:pStyle w:val="Akapitzlist"/>
        <w:numPr>
          <w:ilvl w:val="0"/>
          <w:numId w:val="41"/>
        </w:numPr>
        <w:tabs>
          <w:tab w:val="left" w:pos="3106"/>
        </w:tabs>
        <w:suppressAutoHyphens/>
        <w:overflowPunct w:val="0"/>
        <w:autoSpaceDE w:val="0"/>
        <w:spacing w:after="0"/>
        <w:jc w:val="both"/>
        <w:textAlignment w:val="baseline"/>
        <w:rPr>
          <w:rFonts w:ascii="Calibri Light" w:eastAsia="Times New Roman" w:hAnsi="Calibri Light" w:cs="Calibri Light"/>
          <w:sz w:val="24"/>
          <w:szCs w:val="24"/>
          <w:lang w:eastAsia="ar-SA"/>
        </w:rPr>
      </w:pPr>
      <w:r w:rsidRPr="00AF3580">
        <w:rPr>
          <w:rFonts w:ascii="Calibri Light" w:eastAsia="Times New Roman" w:hAnsi="Calibri Light" w:cs="Calibri Light"/>
          <w:sz w:val="24"/>
          <w:szCs w:val="24"/>
          <w:lang w:eastAsia="ar-SA"/>
        </w:rPr>
        <w:t xml:space="preserve">Termin realizacji zamówienia: do </w:t>
      </w:r>
      <w:r w:rsidR="00AF3580">
        <w:rPr>
          <w:rFonts w:ascii="Calibri Light" w:eastAsia="Times New Roman" w:hAnsi="Calibri Light" w:cs="Calibri Light"/>
          <w:sz w:val="24"/>
          <w:szCs w:val="24"/>
          <w:lang w:eastAsia="ar-SA"/>
        </w:rPr>
        <w:t>14</w:t>
      </w:r>
      <w:r w:rsidRPr="00AF3580">
        <w:rPr>
          <w:rFonts w:ascii="Calibri Light" w:eastAsia="Times New Roman" w:hAnsi="Calibri Light" w:cs="Calibri Light"/>
          <w:sz w:val="24"/>
          <w:szCs w:val="24"/>
          <w:lang w:eastAsia="ar-SA"/>
        </w:rPr>
        <w:t xml:space="preserve"> dni od daty podpisania umowy.</w:t>
      </w:r>
    </w:p>
    <w:p w14:paraId="249D2DD4" w14:textId="77777777" w:rsidR="002D6996" w:rsidRPr="00AF3580" w:rsidRDefault="002D6996" w:rsidP="003F6500">
      <w:pPr>
        <w:suppressAutoHyphens/>
        <w:spacing w:after="0"/>
        <w:jc w:val="both"/>
        <w:rPr>
          <w:rFonts w:ascii="Calibri Light" w:eastAsia="Times New Roman" w:hAnsi="Calibri Light" w:cs="Calibri Light"/>
          <w:sz w:val="24"/>
          <w:szCs w:val="24"/>
          <w:lang w:eastAsia="ar-SA"/>
        </w:rPr>
      </w:pPr>
    </w:p>
    <w:p w14:paraId="3CF3ECFE" w14:textId="77777777" w:rsidR="002D6996" w:rsidRPr="00AF3580" w:rsidRDefault="002D6996" w:rsidP="003F6500">
      <w:pPr>
        <w:suppressAutoHyphens/>
        <w:spacing w:after="0"/>
        <w:jc w:val="both"/>
        <w:rPr>
          <w:rFonts w:ascii="Calibri Light" w:eastAsia="Times New Roman" w:hAnsi="Calibri Light" w:cs="Calibri Light"/>
          <w:sz w:val="24"/>
          <w:szCs w:val="24"/>
          <w:lang w:eastAsia="ar-SA"/>
        </w:rPr>
      </w:pPr>
    </w:p>
    <w:p w14:paraId="4FDBBD7A" w14:textId="77777777" w:rsidR="002D6996" w:rsidRPr="00AF3580" w:rsidRDefault="002D6996" w:rsidP="003F6500">
      <w:pPr>
        <w:spacing w:after="0"/>
        <w:ind w:left="5040" w:firstLine="624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  <w:r w:rsidRPr="00AF3580">
        <w:rPr>
          <w:rFonts w:ascii="Calibri Light" w:eastAsia="Times New Roman" w:hAnsi="Calibri Light" w:cs="Calibri Light"/>
          <w:sz w:val="18"/>
          <w:szCs w:val="18"/>
          <w:lang w:eastAsia="pl-PL"/>
        </w:rPr>
        <w:t>…………………………………………………………</w:t>
      </w:r>
    </w:p>
    <w:p w14:paraId="4E456F33" w14:textId="77777777" w:rsidR="00AC08E2" w:rsidRDefault="002D6996" w:rsidP="003F6500">
      <w:pPr>
        <w:spacing w:after="0"/>
        <w:ind w:left="708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AF3580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AF3580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AF3580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AF3580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AF3580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AF3580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AF3580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AF3580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          data,  podpis Wykonawcy</w:t>
      </w:r>
    </w:p>
    <w:p w14:paraId="23A37778" w14:textId="77777777" w:rsidR="008B6740" w:rsidRDefault="008B6740" w:rsidP="003F6500">
      <w:pPr>
        <w:spacing w:after="0"/>
        <w:ind w:left="708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</w:p>
    <w:p w14:paraId="7BBADFA7" w14:textId="77777777" w:rsidR="008B6740" w:rsidRDefault="008B6740" w:rsidP="003F6500">
      <w:pPr>
        <w:spacing w:after="0"/>
        <w:ind w:left="708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</w:p>
    <w:p w14:paraId="7C973ACB" w14:textId="40B4E982" w:rsidR="008B6740" w:rsidRPr="00AF3580" w:rsidRDefault="008B6740" w:rsidP="008B6740">
      <w:pPr>
        <w:suppressAutoHyphens/>
        <w:spacing w:after="0"/>
        <w:jc w:val="right"/>
        <w:rPr>
          <w:rFonts w:ascii="Calibri Light" w:hAnsi="Calibri Light" w:cs="Calibri Light"/>
          <w:i/>
          <w:sz w:val="18"/>
          <w:szCs w:val="20"/>
        </w:rPr>
      </w:pPr>
      <w:r w:rsidRPr="00AF3580">
        <w:rPr>
          <w:rFonts w:ascii="Calibri Light" w:hAnsi="Calibri Light" w:cs="Calibri Light"/>
          <w:i/>
          <w:sz w:val="18"/>
          <w:szCs w:val="20"/>
        </w:rPr>
        <w:lastRenderedPageBreak/>
        <w:t>Załącznik nr 1</w:t>
      </w:r>
      <w:r w:rsidR="00CF2E3F">
        <w:rPr>
          <w:rFonts w:ascii="Calibri Light" w:hAnsi="Calibri Light" w:cs="Calibri Light"/>
          <w:i/>
          <w:sz w:val="18"/>
          <w:szCs w:val="20"/>
        </w:rPr>
        <w:t>a - o</w:t>
      </w:r>
      <w:r w:rsidR="00CF2E3F" w:rsidRPr="00CF2E3F">
        <w:rPr>
          <w:rFonts w:ascii="Calibri Light" w:hAnsi="Calibri Light" w:cs="Calibri Light"/>
          <w:i/>
          <w:sz w:val="18"/>
          <w:szCs w:val="20"/>
        </w:rPr>
        <w:t>pis parametrów techniczny oferowanego sprzętu</w:t>
      </w:r>
    </w:p>
    <w:p w14:paraId="26CCEE9D" w14:textId="77777777" w:rsidR="008B6740" w:rsidRDefault="008B6740" w:rsidP="003F6500">
      <w:pPr>
        <w:spacing w:after="0"/>
        <w:ind w:left="708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</w:p>
    <w:p w14:paraId="378F2988" w14:textId="77777777" w:rsidR="008B6740" w:rsidRPr="008A133C" w:rsidRDefault="008B6740" w:rsidP="008B6740">
      <w:pPr>
        <w:jc w:val="center"/>
        <w:rPr>
          <w:b/>
          <w:bCs/>
        </w:rPr>
      </w:pPr>
      <w:r w:rsidRPr="008A133C">
        <w:rPr>
          <w:b/>
          <w:bCs/>
        </w:rPr>
        <w:t>PARAMETRY TECHNICZNE OFEROWANEGO SPRZĘTU</w:t>
      </w:r>
    </w:p>
    <w:p w14:paraId="0A391E00" w14:textId="77777777" w:rsidR="008B6740" w:rsidRPr="008A133C" w:rsidRDefault="008B6740" w:rsidP="008B6740">
      <w:pPr>
        <w:spacing w:after="0"/>
        <w:rPr>
          <w:b/>
          <w:bCs/>
        </w:rPr>
      </w:pPr>
      <w:r w:rsidRPr="008A133C">
        <w:rPr>
          <w:b/>
          <w:bCs/>
        </w:rPr>
        <w:t xml:space="preserve">Producent: </w:t>
      </w:r>
      <w:r>
        <w:rPr>
          <w:b/>
          <w:bCs/>
        </w:rPr>
        <w:t>………………………………….</w:t>
      </w:r>
    </w:p>
    <w:p w14:paraId="4C40A670" w14:textId="77777777" w:rsidR="008B6740" w:rsidRPr="008A133C" w:rsidRDefault="008B6740" w:rsidP="008B6740">
      <w:pPr>
        <w:spacing w:after="0"/>
        <w:rPr>
          <w:b/>
          <w:bCs/>
        </w:rPr>
      </w:pPr>
      <w:r w:rsidRPr="008A133C">
        <w:rPr>
          <w:b/>
          <w:bCs/>
        </w:rPr>
        <w:t xml:space="preserve">Model: </w:t>
      </w:r>
      <w:r>
        <w:rPr>
          <w:b/>
          <w:bCs/>
        </w:rPr>
        <w:t>……………………………………………</w:t>
      </w:r>
    </w:p>
    <w:tbl>
      <w:tblPr>
        <w:tblStyle w:val="Tabela-Siatka"/>
        <w:tblpPr w:leftFromText="141" w:rightFromText="141" w:vertAnchor="text" w:horzAnchor="margin" w:tblpY="196"/>
        <w:tblW w:w="0" w:type="auto"/>
        <w:tblLook w:val="04A0" w:firstRow="1" w:lastRow="0" w:firstColumn="1" w:lastColumn="0" w:noHBand="0" w:noVBand="1"/>
      </w:tblPr>
      <w:tblGrid>
        <w:gridCol w:w="846"/>
        <w:gridCol w:w="3969"/>
        <w:gridCol w:w="4247"/>
      </w:tblGrid>
      <w:tr w:rsidR="008B6740" w14:paraId="1DE6D9C4" w14:textId="77777777" w:rsidTr="002A757F">
        <w:tc>
          <w:tcPr>
            <w:tcW w:w="846" w:type="dxa"/>
            <w:vAlign w:val="center"/>
          </w:tcPr>
          <w:p w14:paraId="673DF89E" w14:textId="77777777" w:rsidR="008B6740" w:rsidRDefault="008B6740" w:rsidP="002A757F">
            <w:pPr>
              <w:jc w:val="center"/>
            </w:pPr>
            <w:proofErr w:type="spellStart"/>
            <w:r>
              <w:t>Lp</w:t>
            </w:r>
            <w:proofErr w:type="spellEnd"/>
          </w:p>
        </w:tc>
        <w:tc>
          <w:tcPr>
            <w:tcW w:w="3969" w:type="dxa"/>
            <w:vAlign w:val="center"/>
          </w:tcPr>
          <w:p w14:paraId="4F77AEBF" w14:textId="77777777" w:rsidR="008B6740" w:rsidRDefault="008B6740" w:rsidP="002A757F">
            <w:pPr>
              <w:jc w:val="center"/>
            </w:pPr>
            <w:r>
              <w:t>Wymagane parametry</w:t>
            </w:r>
          </w:p>
        </w:tc>
        <w:tc>
          <w:tcPr>
            <w:tcW w:w="4247" w:type="dxa"/>
            <w:vAlign w:val="center"/>
          </w:tcPr>
          <w:p w14:paraId="3D77BE10" w14:textId="77777777" w:rsidR="008B6740" w:rsidRDefault="008B6740" w:rsidP="002A757F">
            <w:pPr>
              <w:jc w:val="center"/>
            </w:pPr>
            <w:r>
              <w:t>Parametry oferowanego sprzętu</w:t>
            </w:r>
          </w:p>
          <w:p w14:paraId="35C33C23" w14:textId="77777777" w:rsidR="008B6740" w:rsidRDefault="008B6740" w:rsidP="002A757F">
            <w:pPr>
              <w:jc w:val="center"/>
            </w:pPr>
            <w:r w:rsidRPr="008A67D5">
              <w:rPr>
                <w:sz w:val="16"/>
                <w:szCs w:val="16"/>
              </w:rPr>
              <w:t>(nazwy podzespołów, producenci, parametry)</w:t>
            </w:r>
          </w:p>
        </w:tc>
      </w:tr>
      <w:tr w:rsidR="008B6740" w14:paraId="5E10E37E" w14:textId="77777777" w:rsidTr="002A757F">
        <w:tc>
          <w:tcPr>
            <w:tcW w:w="846" w:type="dxa"/>
            <w:vAlign w:val="center"/>
          </w:tcPr>
          <w:p w14:paraId="3C3CFFE2" w14:textId="77777777" w:rsidR="008B6740" w:rsidRDefault="008B6740" w:rsidP="002A757F">
            <w:pPr>
              <w:jc w:val="center"/>
            </w:pPr>
            <w:r>
              <w:t>1</w:t>
            </w:r>
          </w:p>
        </w:tc>
        <w:tc>
          <w:tcPr>
            <w:tcW w:w="3969" w:type="dxa"/>
          </w:tcPr>
          <w:p w14:paraId="0B31461D" w14:textId="77777777" w:rsidR="008B6740" w:rsidRDefault="008B6740" w:rsidP="002A757F">
            <w:r w:rsidRPr="009C4CE9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 xml:space="preserve">Procesor - procesor co najmniej dwurdzeniowy (ilość wątków min. 4), o częstotliwości minimum 2.1 – 3,7 </w:t>
            </w:r>
            <w:r w:rsidRPr="009C4CE9">
              <w:rPr>
                <w:rFonts w:ascii="Calibri Light" w:eastAsia="Calibri" w:hAnsi="Calibri Light" w:cs="Calibri Light"/>
                <w:i/>
                <w:iCs/>
                <w:color w:val="000000"/>
                <w:sz w:val="20"/>
                <w:szCs w:val="20"/>
                <w:lang w:eastAsia="pl-PL"/>
              </w:rPr>
              <w:t>GHz* (*w trybie turbo), cache min. 4MB</w:t>
            </w:r>
          </w:p>
        </w:tc>
        <w:tc>
          <w:tcPr>
            <w:tcW w:w="4247" w:type="dxa"/>
            <w:vAlign w:val="center"/>
          </w:tcPr>
          <w:p w14:paraId="7C5B852C" w14:textId="77777777" w:rsidR="008B6740" w:rsidRDefault="008B6740" w:rsidP="002A757F">
            <w:pPr>
              <w:jc w:val="center"/>
            </w:pPr>
          </w:p>
        </w:tc>
      </w:tr>
      <w:tr w:rsidR="008B6740" w14:paraId="03815F0C" w14:textId="77777777" w:rsidTr="002A757F">
        <w:tc>
          <w:tcPr>
            <w:tcW w:w="846" w:type="dxa"/>
            <w:vAlign w:val="center"/>
          </w:tcPr>
          <w:p w14:paraId="48F43203" w14:textId="77777777" w:rsidR="008B6740" w:rsidRDefault="008B6740" w:rsidP="002A757F">
            <w:pPr>
              <w:jc w:val="center"/>
            </w:pPr>
            <w:r>
              <w:t>2</w:t>
            </w:r>
          </w:p>
        </w:tc>
        <w:tc>
          <w:tcPr>
            <w:tcW w:w="3969" w:type="dxa"/>
          </w:tcPr>
          <w:p w14:paraId="5B2F83BE" w14:textId="77777777" w:rsidR="008B6740" w:rsidRDefault="008B6740" w:rsidP="002A757F">
            <w:r w:rsidRPr="009C4CE9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Pamięć RAM -  min. 8 GB co najmniej DDR4</w:t>
            </w:r>
          </w:p>
        </w:tc>
        <w:tc>
          <w:tcPr>
            <w:tcW w:w="4247" w:type="dxa"/>
            <w:vAlign w:val="center"/>
          </w:tcPr>
          <w:p w14:paraId="48DDE405" w14:textId="77777777" w:rsidR="008B6740" w:rsidRDefault="008B6740" w:rsidP="002A757F">
            <w:pPr>
              <w:jc w:val="center"/>
            </w:pPr>
          </w:p>
        </w:tc>
      </w:tr>
      <w:tr w:rsidR="008B6740" w14:paraId="4C995FE6" w14:textId="77777777" w:rsidTr="002A757F">
        <w:tc>
          <w:tcPr>
            <w:tcW w:w="846" w:type="dxa"/>
            <w:vAlign w:val="center"/>
          </w:tcPr>
          <w:p w14:paraId="152810ED" w14:textId="77777777" w:rsidR="008B6740" w:rsidRDefault="008B6740" w:rsidP="002A757F">
            <w:pPr>
              <w:jc w:val="center"/>
            </w:pPr>
            <w:r>
              <w:t>3</w:t>
            </w:r>
          </w:p>
        </w:tc>
        <w:tc>
          <w:tcPr>
            <w:tcW w:w="3969" w:type="dxa"/>
          </w:tcPr>
          <w:p w14:paraId="3D1E051A" w14:textId="77777777" w:rsidR="008B6740" w:rsidRDefault="008B6740" w:rsidP="002A757F">
            <w:r w:rsidRPr="009C4CE9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 xml:space="preserve">Pamięć masowa min. 256 GB (dysk SSD) </w:t>
            </w:r>
          </w:p>
        </w:tc>
        <w:tc>
          <w:tcPr>
            <w:tcW w:w="4247" w:type="dxa"/>
            <w:vAlign w:val="center"/>
          </w:tcPr>
          <w:p w14:paraId="43B68858" w14:textId="77777777" w:rsidR="008B6740" w:rsidRDefault="008B6740" w:rsidP="002A757F">
            <w:pPr>
              <w:jc w:val="center"/>
            </w:pPr>
          </w:p>
        </w:tc>
      </w:tr>
      <w:tr w:rsidR="008B6740" w14:paraId="3F9B7081" w14:textId="77777777" w:rsidTr="002A757F">
        <w:tc>
          <w:tcPr>
            <w:tcW w:w="846" w:type="dxa"/>
            <w:vAlign w:val="center"/>
          </w:tcPr>
          <w:p w14:paraId="3300E2C8" w14:textId="77777777" w:rsidR="008B6740" w:rsidRDefault="008B6740" w:rsidP="002A757F">
            <w:pPr>
              <w:jc w:val="center"/>
            </w:pPr>
            <w:r>
              <w:t>4</w:t>
            </w:r>
          </w:p>
        </w:tc>
        <w:tc>
          <w:tcPr>
            <w:tcW w:w="3969" w:type="dxa"/>
          </w:tcPr>
          <w:p w14:paraId="4408DF88" w14:textId="77777777" w:rsidR="008B6740" w:rsidRDefault="008B6740" w:rsidP="002A757F">
            <w:r w:rsidRPr="009C4CE9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 xml:space="preserve">Wyświetlacz - matryca 15,6” </w:t>
            </w:r>
          </w:p>
        </w:tc>
        <w:tc>
          <w:tcPr>
            <w:tcW w:w="4247" w:type="dxa"/>
            <w:vAlign w:val="center"/>
          </w:tcPr>
          <w:p w14:paraId="23744C2F" w14:textId="77777777" w:rsidR="008B6740" w:rsidRDefault="008B6740" w:rsidP="002A757F">
            <w:pPr>
              <w:jc w:val="center"/>
            </w:pPr>
          </w:p>
        </w:tc>
      </w:tr>
      <w:tr w:rsidR="008B6740" w14:paraId="75CE7600" w14:textId="77777777" w:rsidTr="002A757F">
        <w:tc>
          <w:tcPr>
            <w:tcW w:w="846" w:type="dxa"/>
            <w:vAlign w:val="center"/>
          </w:tcPr>
          <w:p w14:paraId="4937DF00" w14:textId="77777777" w:rsidR="008B6740" w:rsidRDefault="008B6740" w:rsidP="002A757F">
            <w:pPr>
              <w:jc w:val="center"/>
            </w:pPr>
            <w:r>
              <w:t>5</w:t>
            </w:r>
          </w:p>
        </w:tc>
        <w:tc>
          <w:tcPr>
            <w:tcW w:w="3969" w:type="dxa"/>
          </w:tcPr>
          <w:p w14:paraId="7F72F08B" w14:textId="77777777" w:rsidR="008B6740" w:rsidRDefault="008B6740" w:rsidP="002A757F">
            <w:r w:rsidRPr="009C4CE9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Rozdzielczość - 1920x1080 pikseli</w:t>
            </w:r>
          </w:p>
        </w:tc>
        <w:tc>
          <w:tcPr>
            <w:tcW w:w="4247" w:type="dxa"/>
            <w:vAlign w:val="center"/>
          </w:tcPr>
          <w:p w14:paraId="7782F3C3" w14:textId="77777777" w:rsidR="008B6740" w:rsidRDefault="008B6740" w:rsidP="002A757F">
            <w:pPr>
              <w:jc w:val="center"/>
            </w:pPr>
          </w:p>
        </w:tc>
      </w:tr>
      <w:tr w:rsidR="008B6740" w14:paraId="6BB14353" w14:textId="77777777" w:rsidTr="002A757F">
        <w:tc>
          <w:tcPr>
            <w:tcW w:w="846" w:type="dxa"/>
            <w:vAlign w:val="center"/>
          </w:tcPr>
          <w:p w14:paraId="0C91C913" w14:textId="77777777" w:rsidR="008B6740" w:rsidRDefault="008B6740" w:rsidP="002A757F">
            <w:pPr>
              <w:jc w:val="center"/>
            </w:pPr>
            <w:r>
              <w:t>6</w:t>
            </w:r>
          </w:p>
        </w:tc>
        <w:tc>
          <w:tcPr>
            <w:tcW w:w="3969" w:type="dxa"/>
          </w:tcPr>
          <w:p w14:paraId="4FDBA71B" w14:textId="77777777" w:rsidR="008B6740" w:rsidRDefault="008B6740" w:rsidP="002A757F">
            <w:r w:rsidRPr="009C4CE9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Rodzaj karty graficznej - zintegrowana (podstawowa)</w:t>
            </w:r>
          </w:p>
        </w:tc>
        <w:tc>
          <w:tcPr>
            <w:tcW w:w="4247" w:type="dxa"/>
            <w:vAlign w:val="center"/>
          </w:tcPr>
          <w:p w14:paraId="38A6A268" w14:textId="77777777" w:rsidR="008B6740" w:rsidRDefault="008B6740" w:rsidP="002A757F">
            <w:pPr>
              <w:jc w:val="center"/>
            </w:pPr>
          </w:p>
        </w:tc>
      </w:tr>
      <w:tr w:rsidR="008B6740" w14:paraId="7BD68B4A" w14:textId="77777777" w:rsidTr="002A757F">
        <w:tc>
          <w:tcPr>
            <w:tcW w:w="846" w:type="dxa"/>
            <w:vAlign w:val="center"/>
          </w:tcPr>
          <w:p w14:paraId="0A70B54D" w14:textId="77777777" w:rsidR="008B6740" w:rsidRDefault="008B6740" w:rsidP="002A757F">
            <w:pPr>
              <w:jc w:val="center"/>
            </w:pPr>
            <w:r>
              <w:t>7</w:t>
            </w:r>
          </w:p>
        </w:tc>
        <w:tc>
          <w:tcPr>
            <w:tcW w:w="3969" w:type="dxa"/>
          </w:tcPr>
          <w:p w14:paraId="20E7FF0D" w14:textId="77777777" w:rsidR="008B6740" w:rsidRDefault="008B6740" w:rsidP="002A757F">
            <w:r w:rsidRPr="009C4CE9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Wyjścia karty graficznej: 1 x wyjście D-</w:t>
            </w:r>
            <w:proofErr w:type="spellStart"/>
            <w:r w:rsidRPr="009C4CE9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Sub</w:t>
            </w:r>
            <w:proofErr w:type="spellEnd"/>
            <w:r w:rsidRPr="009C4CE9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 xml:space="preserve">, 1 x wyjście HDMI, </w:t>
            </w:r>
          </w:p>
        </w:tc>
        <w:tc>
          <w:tcPr>
            <w:tcW w:w="4247" w:type="dxa"/>
            <w:vAlign w:val="center"/>
          </w:tcPr>
          <w:p w14:paraId="7F305269" w14:textId="77777777" w:rsidR="008B6740" w:rsidRDefault="008B6740" w:rsidP="002A757F">
            <w:pPr>
              <w:jc w:val="center"/>
            </w:pPr>
          </w:p>
        </w:tc>
      </w:tr>
      <w:tr w:rsidR="008B6740" w14:paraId="0132ECAE" w14:textId="77777777" w:rsidTr="002A757F">
        <w:tc>
          <w:tcPr>
            <w:tcW w:w="846" w:type="dxa"/>
            <w:vAlign w:val="center"/>
          </w:tcPr>
          <w:p w14:paraId="70AA8D8A" w14:textId="77777777" w:rsidR="008B6740" w:rsidRDefault="008B6740" w:rsidP="002A757F">
            <w:pPr>
              <w:jc w:val="center"/>
            </w:pPr>
            <w:r>
              <w:t>8</w:t>
            </w:r>
          </w:p>
        </w:tc>
        <w:tc>
          <w:tcPr>
            <w:tcW w:w="3969" w:type="dxa"/>
          </w:tcPr>
          <w:p w14:paraId="5A04EA7B" w14:textId="77777777" w:rsidR="008B6740" w:rsidRDefault="008B6740" w:rsidP="002A757F">
            <w:r w:rsidRPr="009C4CE9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Złącza:  1 x USB, 1 x USB 3.1 typ C, 2 x USB 3.1</w:t>
            </w:r>
          </w:p>
        </w:tc>
        <w:tc>
          <w:tcPr>
            <w:tcW w:w="4247" w:type="dxa"/>
            <w:vAlign w:val="center"/>
          </w:tcPr>
          <w:p w14:paraId="09A45A90" w14:textId="77777777" w:rsidR="008B6740" w:rsidRDefault="008B6740" w:rsidP="002A757F">
            <w:pPr>
              <w:jc w:val="center"/>
            </w:pPr>
          </w:p>
        </w:tc>
      </w:tr>
      <w:tr w:rsidR="008B6740" w14:paraId="2578853A" w14:textId="77777777" w:rsidTr="002A757F">
        <w:tc>
          <w:tcPr>
            <w:tcW w:w="846" w:type="dxa"/>
            <w:vAlign w:val="center"/>
          </w:tcPr>
          <w:p w14:paraId="19AE82B0" w14:textId="77777777" w:rsidR="008B6740" w:rsidRDefault="008B6740" w:rsidP="002A757F">
            <w:pPr>
              <w:jc w:val="center"/>
            </w:pPr>
            <w:r>
              <w:t>9</w:t>
            </w:r>
          </w:p>
        </w:tc>
        <w:tc>
          <w:tcPr>
            <w:tcW w:w="3969" w:type="dxa"/>
          </w:tcPr>
          <w:p w14:paraId="56D86B9C" w14:textId="77777777" w:rsidR="008B6740" w:rsidRDefault="008B6740" w:rsidP="002A757F">
            <w:r w:rsidRPr="009C4CE9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 xml:space="preserve">Komunikacja: Bluetooth, LAN 1 </w:t>
            </w:r>
            <w:proofErr w:type="spellStart"/>
            <w:r w:rsidRPr="009C4CE9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Gbps</w:t>
            </w:r>
            <w:proofErr w:type="spellEnd"/>
            <w:r w:rsidRPr="009C4CE9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, Wi-Fi 5 (802.11a/b/g/n/</w:t>
            </w:r>
            <w:proofErr w:type="spellStart"/>
            <w:r w:rsidRPr="009C4CE9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ac</w:t>
            </w:r>
            <w:proofErr w:type="spellEnd"/>
            <w:r w:rsidRPr="009C4CE9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4247" w:type="dxa"/>
            <w:vAlign w:val="center"/>
          </w:tcPr>
          <w:p w14:paraId="47A52490" w14:textId="77777777" w:rsidR="008B6740" w:rsidRDefault="008B6740" w:rsidP="002A757F">
            <w:pPr>
              <w:jc w:val="center"/>
            </w:pPr>
          </w:p>
        </w:tc>
      </w:tr>
      <w:tr w:rsidR="00CC48DB" w14:paraId="35E45682" w14:textId="77777777" w:rsidTr="00D9213A">
        <w:tc>
          <w:tcPr>
            <w:tcW w:w="846" w:type="dxa"/>
            <w:vAlign w:val="center"/>
          </w:tcPr>
          <w:p w14:paraId="1291A226" w14:textId="77777777" w:rsidR="00CC48DB" w:rsidRDefault="00CC48DB" w:rsidP="00CC48DB">
            <w:pPr>
              <w:jc w:val="center"/>
            </w:pPr>
            <w:r>
              <w:t>10</w:t>
            </w:r>
          </w:p>
        </w:tc>
        <w:tc>
          <w:tcPr>
            <w:tcW w:w="3969" w:type="dxa"/>
          </w:tcPr>
          <w:p w14:paraId="7806595A" w14:textId="77777777" w:rsidR="00CC48DB" w:rsidRDefault="00CC48DB" w:rsidP="00CC48DB">
            <w:r w:rsidRPr="009C4CE9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Czytnik kart pamięci: SD</w:t>
            </w:r>
          </w:p>
        </w:tc>
        <w:tc>
          <w:tcPr>
            <w:tcW w:w="4247" w:type="dxa"/>
            <w:vAlign w:val="center"/>
          </w:tcPr>
          <w:p w14:paraId="269ED1D3" w14:textId="77777777" w:rsidR="00CC48DB" w:rsidRDefault="00CC48DB" w:rsidP="00CC48DB">
            <w:pPr>
              <w:jc w:val="center"/>
            </w:pPr>
          </w:p>
        </w:tc>
      </w:tr>
      <w:tr w:rsidR="008B6740" w14:paraId="4436BFAB" w14:textId="77777777" w:rsidTr="002A757F">
        <w:tc>
          <w:tcPr>
            <w:tcW w:w="846" w:type="dxa"/>
            <w:vAlign w:val="center"/>
          </w:tcPr>
          <w:p w14:paraId="1B9BBE8A" w14:textId="4D1588AC" w:rsidR="008B6740" w:rsidRDefault="008B6740" w:rsidP="002A757F">
            <w:pPr>
              <w:jc w:val="center"/>
            </w:pPr>
            <w:r>
              <w:t>1</w:t>
            </w:r>
            <w:r w:rsidR="00CC48DB">
              <w:t>1</w:t>
            </w:r>
          </w:p>
        </w:tc>
        <w:tc>
          <w:tcPr>
            <w:tcW w:w="3969" w:type="dxa"/>
          </w:tcPr>
          <w:p w14:paraId="40E97E03" w14:textId="6EB7AB2E" w:rsidR="008B6740" w:rsidRDefault="00CC48DB" w:rsidP="002A757F">
            <w:r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Mysz bezprzewodowa</w:t>
            </w:r>
          </w:p>
        </w:tc>
        <w:tc>
          <w:tcPr>
            <w:tcW w:w="4247" w:type="dxa"/>
            <w:vAlign w:val="center"/>
          </w:tcPr>
          <w:p w14:paraId="589416AD" w14:textId="77777777" w:rsidR="008B6740" w:rsidRDefault="008B6740" w:rsidP="002A757F">
            <w:pPr>
              <w:jc w:val="center"/>
            </w:pPr>
          </w:p>
        </w:tc>
      </w:tr>
      <w:tr w:rsidR="008B6740" w14:paraId="0C1554AB" w14:textId="77777777" w:rsidTr="002A757F">
        <w:tc>
          <w:tcPr>
            <w:tcW w:w="846" w:type="dxa"/>
            <w:vAlign w:val="center"/>
          </w:tcPr>
          <w:p w14:paraId="0363CE47" w14:textId="77777777" w:rsidR="008B6740" w:rsidRDefault="008B6740" w:rsidP="002A757F">
            <w:pPr>
              <w:jc w:val="center"/>
            </w:pPr>
            <w:r>
              <w:t>12</w:t>
            </w:r>
          </w:p>
        </w:tc>
        <w:tc>
          <w:tcPr>
            <w:tcW w:w="3969" w:type="dxa"/>
          </w:tcPr>
          <w:p w14:paraId="26ED3464" w14:textId="77777777" w:rsidR="008B6740" w:rsidRDefault="008B6740" w:rsidP="002A757F">
            <w:r w:rsidRPr="009C4CE9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Zainstalowany system operacyjny rekomendowany przez producenta (Windows 10 Pro lub równoważny),</w:t>
            </w:r>
          </w:p>
        </w:tc>
        <w:tc>
          <w:tcPr>
            <w:tcW w:w="4247" w:type="dxa"/>
            <w:vAlign w:val="center"/>
          </w:tcPr>
          <w:p w14:paraId="74FF9573" w14:textId="77777777" w:rsidR="008B6740" w:rsidRDefault="008B6740" w:rsidP="002A757F">
            <w:pPr>
              <w:jc w:val="center"/>
            </w:pPr>
          </w:p>
        </w:tc>
      </w:tr>
      <w:tr w:rsidR="008B6740" w14:paraId="5B50D2A8" w14:textId="77777777" w:rsidTr="002A757F">
        <w:tc>
          <w:tcPr>
            <w:tcW w:w="846" w:type="dxa"/>
            <w:vAlign w:val="center"/>
          </w:tcPr>
          <w:p w14:paraId="295DC936" w14:textId="77777777" w:rsidR="008B6740" w:rsidRDefault="008B6740" w:rsidP="002A757F">
            <w:pPr>
              <w:jc w:val="center"/>
            </w:pPr>
            <w:r>
              <w:t>13</w:t>
            </w:r>
          </w:p>
        </w:tc>
        <w:tc>
          <w:tcPr>
            <w:tcW w:w="3969" w:type="dxa"/>
          </w:tcPr>
          <w:p w14:paraId="766AA850" w14:textId="77777777" w:rsidR="008B6740" w:rsidRPr="008B6740" w:rsidRDefault="008B6740" w:rsidP="008B6740">
            <w:pPr>
              <w:suppressAutoHyphens/>
              <w:jc w:val="both"/>
              <w:rPr>
                <w:rFonts w:ascii="Calibri Light" w:hAnsi="Calibri Light" w:cs="Calibri Light"/>
                <w:i/>
                <w:iCs/>
                <w:sz w:val="20"/>
                <w:szCs w:val="20"/>
              </w:rPr>
            </w:pPr>
            <w:r w:rsidRPr="008B6740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 xml:space="preserve">Oprogramowanie antywirusowe: pełne wsparcie dla zainstalowanego systemu operacyjnego, interfejsy programu, pomoc techniczna, podręczniki w języku polskim, pełna ochrona przed wirusami, trojanami, robakami i innymi zagrożeniami, wykrywanie i usuwanie niebezpiecznych programów: </w:t>
            </w:r>
            <w:proofErr w:type="spellStart"/>
            <w:r w:rsidRPr="008B6740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adware</w:t>
            </w:r>
            <w:proofErr w:type="spellEnd"/>
            <w:r w:rsidRPr="008B6740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 xml:space="preserve">, spyware, </w:t>
            </w:r>
            <w:proofErr w:type="spellStart"/>
            <w:r w:rsidRPr="008B6740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scareware</w:t>
            </w:r>
            <w:proofErr w:type="spellEnd"/>
            <w:r w:rsidRPr="008B6740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8B6740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phishing</w:t>
            </w:r>
            <w:proofErr w:type="spellEnd"/>
            <w:r w:rsidRPr="008B6740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8B6740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hacktools</w:t>
            </w:r>
            <w:proofErr w:type="spellEnd"/>
            <w:r w:rsidRPr="008B6740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,  skanowanie i oczyszczanie poczty przychodzącej POP3 w czasie rzeczywistym, skanowanie w czasie rzeczywistym otwieranych, zapisywanych i wykonywanych plików, ochrona transakcji finansowych, automatyczne skanowanie urządzeń USB i dysków, automatyczna aktualizacja baz definicji wirusów, możliwość skanowania całego dysku, wybranych katalogów lub pojedynczych plików na żądanie lub według harmonogramu, licencja min. 1 rok.</w:t>
            </w:r>
          </w:p>
          <w:p w14:paraId="0DFCF316" w14:textId="245545FC" w:rsidR="008B6740" w:rsidRDefault="008B6740" w:rsidP="002A757F"/>
        </w:tc>
        <w:tc>
          <w:tcPr>
            <w:tcW w:w="4247" w:type="dxa"/>
            <w:vAlign w:val="center"/>
          </w:tcPr>
          <w:p w14:paraId="3C065DFF" w14:textId="77777777" w:rsidR="008B6740" w:rsidRDefault="008B6740" w:rsidP="002A757F">
            <w:pPr>
              <w:jc w:val="center"/>
            </w:pPr>
          </w:p>
        </w:tc>
      </w:tr>
      <w:tr w:rsidR="008B6740" w14:paraId="35E962B9" w14:textId="77777777" w:rsidTr="002A757F">
        <w:tc>
          <w:tcPr>
            <w:tcW w:w="846" w:type="dxa"/>
            <w:vAlign w:val="center"/>
          </w:tcPr>
          <w:p w14:paraId="46AE5AC3" w14:textId="77777777" w:rsidR="008B6740" w:rsidRDefault="008B6740" w:rsidP="002A757F">
            <w:pPr>
              <w:jc w:val="center"/>
            </w:pPr>
            <w:r>
              <w:t>14</w:t>
            </w:r>
          </w:p>
        </w:tc>
        <w:tc>
          <w:tcPr>
            <w:tcW w:w="3969" w:type="dxa"/>
          </w:tcPr>
          <w:p w14:paraId="29DCBB9D" w14:textId="77777777" w:rsidR="008B6740" w:rsidRDefault="008B6740" w:rsidP="002A757F">
            <w:r w:rsidRPr="009C4CE9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Wymagany okres gwarancji: min. 36 m-</w:t>
            </w:r>
            <w:proofErr w:type="spellStart"/>
            <w:r w:rsidRPr="009C4CE9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cy</w:t>
            </w:r>
            <w:proofErr w:type="spellEnd"/>
            <w:r w:rsidRPr="009C4CE9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 xml:space="preserve"> (gwarancja producenta)</w:t>
            </w:r>
          </w:p>
        </w:tc>
        <w:tc>
          <w:tcPr>
            <w:tcW w:w="4247" w:type="dxa"/>
            <w:vAlign w:val="center"/>
          </w:tcPr>
          <w:p w14:paraId="14164889" w14:textId="77777777" w:rsidR="008B6740" w:rsidRDefault="008B6740" w:rsidP="002A757F">
            <w:pPr>
              <w:jc w:val="center"/>
            </w:pPr>
          </w:p>
        </w:tc>
      </w:tr>
    </w:tbl>
    <w:p w14:paraId="557D1A76" w14:textId="77777777" w:rsidR="008B6740" w:rsidRDefault="008B6740" w:rsidP="008B6740"/>
    <w:p w14:paraId="2BB603EB" w14:textId="77777777" w:rsidR="00CC48DB" w:rsidRPr="00AF3580" w:rsidRDefault="00CC48DB" w:rsidP="00CC48DB">
      <w:pPr>
        <w:spacing w:after="0"/>
        <w:ind w:left="5040" w:firstLine="624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  <w:r w:rsidRPr="00AF3580">
        <w:rPr>
          <w:rFonts w:ascii="Calibri Light" w:eastAsia="Times New Roman" w:hAnsi="Calibri Light" w:cs="Calibri Light"/>
          <w:sz w:val="18"/>
          <w:szCs w:val="18"/>
          <w:lang w:eastAsia="pl-PL"/>
        </w:rPr>
        <w:t>…………………………………………………………</w:t>
      </w:r>
    </w:p>
    <w:p w14:paraId="00C11658" w14:textId="77777777" w:rsidR="00CC48DB" w:rsidRDefault="00CC48DB" w:rsidP="00CC48DB">
      <w:pPr>
        <w:spacing w:after="0"/>
        <w:ind w:left="708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AF3580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AF3580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AF3580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AF3580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AF3580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AF3580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AF3580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AF3580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          data,  podpis Wykonawcy</w:t>
      </w:r>
    </w:p>
    <w:sectPr w:rsidR="00CC48DB" w:rsidSect="00C015DC">
      <w:headerReference w:type="default" r:id="rId8"/>
      <w:footerReference w:type="default" r:id="rId9"/>
      <w:pgSz w:w="11906" w:h="16838"/>
      <w:pgMar w:top="851" w:right="1417" w:bottom="851" w:left="1417" w:header="426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D171A8" w14:textId="77777777" w:rsidR="00B228CB" w:rsidRDefault="00B228CB" w:rsidP="00D770B2">
      <w:pPr>
        <w:spacing w:after="0" w:line="240" w:lineRule="auto"/>
      </w:pPr>
      <w:r>
        <w:separator/>
      </w:r>
    </w:p>
  </w:endnote>
  <w:endnote w:type="continuationSeparator" w:id="0">
    <w:p w14:paraId="5E50DD37" w14:textId="77777777" w:rsidR="00B228CB" w:rsidRDefault="00B228CB" w:rsidP="00D7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00"/>
    <w:family w:val="roman"/>
    <w:notTrueType/>
    <w:pitch w:val="default"/>
  </w:font>
  <w:font w:name="Arabic Typesetting">
    <w:altName w:val="Courier New"/>
    <w:charset w:val="B2"/>
    <w:family w:val="script"/>
    <w:pitch w:val="variable"/>
    <w:sig w:usb0="80002007" w:usb1="80000000" w:usb2="00000008" w:usb3="00000000" w:csb0="000000D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4B6339" w14:textId="77777777" w:rsidR="00654B0C" w:rsidRPr="004F2759" w:rsidRDefault="00654B0C" w:rsidP="00D770B2">
    <w:pPr>
      <w:pStyle w:val="Stopka"/>
      <w:ind w:left="-709"/>
      <w:rPr>
        <w:rFonts w:asciiTheme="majorHAnsi" w:hAnsiTheme="majorHAnsi" w:cs="Arabic Typesetting"/>
        <w:color w:val="808080" w:themeColor="background1" w:themeShade="80"/>
        <w:sz w:val="10"/>
        <w:szCs w:val="16"/>
        <w:lang w:val="en-US"/>
      </w:rPr>
    </w:pPr>
  </w:p>
  <w:tbl>
    <w:tblPr>
      <w:tblStyle w:val="Jasnecieniowanieakcent4"/>
      <w:tblW w:w="9923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307"/>
      <w:gridCol w:w="3308"/>
      <w:gridCol w:w="3308"/>
    </w:tblGrid>
    <w:tr w:rsidR="00654B0C" w:rsidRPr="004F2759" w14:paraId="04C43EF9" w14:textId="77777777" w:rsidTr="007800D2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244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1E08C51D" w14:textId="35E2C4AB" w:rsidR="00654B0C" w:rsidRPr="004F2759" w:rsidRDefault="00654B0C" w:rsidP="007800D2">
          <w:pPr>
            <w:pStyle w:val="Stopka"/>
            <w:spacing w:line="276" w:lineRule="auto"/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</w:pPr>
        </w:p>
      </w:tc>
      <w:tc>
        <w:tcPr>
          <w:tcW w:w="3308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134BD6C4" w14:textId="04B88569" w:rsidR="00654B0C" w:rsidRPr="004F2759" w:rsidRDefault="00654B0C" w:rsidP="007800D2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</w:pPr>
        </w:p>
      </w:tc>
      <w:tc>
        <w:tcPr>
          <w:tcW w:w="3308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5F7ACAD5" w14:textId="77777777" w:rsidR="00654B0C" w:rsidRPr="004F2759" w:rsidRDefault="00654B0C" w:rsidP="007800D2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ajorHAnsi" w:hAnsiTheme="majorHAnsi" w:cs="Arabic Typesetting"/>
              <w:b w:val="0"/>
              <w:sz w:val="18"/>
            </w:rPr>
          </w:pPr>
          <w:r w:rsidRPr="004F2759">
            <w:rPr>
              <w:rFonts w:asciiTheme="majorHAnsi" w:hAnsiTheme="majorHAnsi" w:cs="Arabic Typesetting"/>
              <w:b w:val="0"/>
              <w:sz w:val="12"/>
              <w:szCs w:val="16"/>
            </w:rPr>
            <w:t xml:space="preserve">Strona </w:t>
          </w:r>
          <w:r w:rsidRPr="004F2759">
            <w:rPr>
              <w:rFonts w:asciiTheme="majorHAnsi" w:hAnsiTheme="majorHAnsi" w:cs="Arabic Typesetting"/>
              <w:sz w:val="12"/>
              <w:szCs w:val="16"/>
            </w:rPr>
            <w:fldChar w:fldCharType="begin"/>
          </w:r>
          <w:r w:rsidRPr="004F2759">
            <w:rPr>
              <w:rFonts w:asciiTheme="majorHAnsi" w:hAnsiTheme="majorHAnsi" w:cs="Arabic Typesetting"/>
              <w:b w:val="0"/>
              <w:sz w:val="12"/>
              <w:szCs w:val="16"/>
            </w:rPr>
            <w:instrText>PAGE</w:instrText>
          </w:r>
          <w:r w:rsidRPr="004F2759">
            <w:rPr>
              <w:rFonts w:asciiTheme="majorHAnsi" w:hAnsiTheme="majorHAnsi" w:cs="Arabic Typesetting"/>
              <w:sz w:val="12"/>
              <w:szCs w:val="16"/>
            </w:rPr>
            <w:fldChar w:fldCharType="separate"/>
          </w:r>
          <w:r w:rsidR="00B16961">
            <w:rPr>
              <w:rFonts w:asciiTheme="majorHAnsi" w:hAnsiTheme="majorHAnsi" w:cs="Arabic Typesetting"/>
              <w:b w:val="0"/>
              <w:noProof/>
              <w:sz w:val="12"/>
              <w:szCs w:val="16"/>
            </w:rPr>
            <w:t>1</w:t>
          </w:r>
          <w:r w:rsidRPr="004F2759">
            <w:rPr>
              <w:rFonts w:asciiTheme="majorHAnsi" w:hAnsiTheme="majorHAnsi" w:cs="Arabic Typesetting"/>
              <w:sz w:val="12"/>
              <w:szCs w:val="16"/>
            </w:rPr>
            <w:fldChar w:fldCharType="end"/>
          </w:r>
        </w:p>
      </w:tc>
    </w:tr>
  </w:tbl>
  <w:p w14:paraId="77B09804" w14:textId="77777777" w:rsidR="00654B0C" w:rsidRPr="004F2759" w:rsidRDefault="00654B0C" w:rsidP="007800D2">
    <w:pPr>
      <w:pStyle w:val="Stopka"/>
      <w:rPr>
        <w:rFonts w:asciiTheme="majorHAnsi" w:hAnsiTheme="majorHAnsi" w:cs="Arabic Typesetting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D93BA9" w14:textId="77777777" w:rsidR="00B228CB" w:rsidRDefault="00B228CB" w:rsidP="00D770B2">
      <w:pPr>
        <w:spacing w:after="0" w:line="240" w:lineRule="auto"/>
      </w:pPr>
      <w:r>
        <w:separator/>
      </w:r>
    </w:p>
  </w:footnote>
  <w:footnote w:type="continuationSeparator" w:id="0">
    <w:p w14:paraId="4D78CA36" w14:textId="77777777" w:rsidR="00B228CB" w:rsidRDefault="00B228CB" w:rsidP="00D77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3D4444" w:rsidRPr="00700B2F" w14:paraId="4BA2B3F1" w14:textId="77777777" w:rsidTr="001C6EF4">
      <w:trPr>
        <w:trHeight w:val="217"/>
      </w:trPr>
      <w:tc>
        <w:tcPr>
          <w:tcW w:w="123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3A90E333" w14:textId="49B661E9" w:rsidR="003D4444" w:rsidRPr="00700B2F" w:rsidRDefault="003D4444" w:rsidP="003D4444">
          <w:pPr>
            <w:pStyle w:val="Nagwek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bookmarkStart w:id="1" w:name="_Hlk32605983"/>
          <w:bookmarkStart w:id="2" w:name="_Hlk32605984"/>
          <w:bookmarkStart w:id="3" w:name="_Hlk32605986"/>
          <w:bookmarkStart w:id="4" w:name="_Hlk32605987"/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Nr zamówienia: IZP.271.</w:t>
          </w:r>
          <w:r>
            <w:rPr>
              <w:rFonts w:ascii="Calibri Light" w:hAnsi="Calibri Light" w:cstheme="minorHAnsi"/>
              <w:b/>
              <w:sz w:val="14"/>
              <w:szCs w:val="16"/>
            </w:rPr>
            <w:t>1.</w:t>
          </w:r>
          <w:r w:rsidR="00FC798F">
            <w:rPr>
              <w:rFonts w:ascii="Calibri Light" w:hAnsi="Calibri Light" w:cstheme="minorHAnsi"/>
              <w:b/>
              <w:sz w:val="14"/>
              <w:szCs w:val="16"/>
            </w:rPr>
            <w:t>71</w:t>
          </w:r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.2020</w:t>
          </w:r>
        </w:p>
      </w:tc>
      <w:tc>
        <w:tcPr>
          <w:tcW w:w="377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6368EEEC" w14:textId="4FE450CB" w:rsidR="003D4444" w:rsidRPr="00700B2F" w:rsidRDefault="003D4444" w:rsidP="003D4444">
          <w:pPr>
            <w:pStyle w:val="Nagwek"/>
            <w:rPr>
              <w:rFonts w:ascii="Calibri Light" w:hAnsi="Calibri Light" w:cstheme="minorHAnsi"/>
              <w:sz w:val="14"/>
              <w:szCs w:val="16"/>
            </w:rPr>
          </w:pPr>
          <w:r w:rsidRPr="00700B2F"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r>
            <w:rPr>
              <w:rFonts w:ascii="Calibri Light" w:hAnsi="Calibri Light" w:cstheme="minorHAnsi"/>
              <w:sz w:val="14"/>
              <w:szCs w:val="16"/>
            </w:rPr>
            <w:t>Dostawa laptopów</w:t>
          </w:r>
          <w:r w:rsidRPr="0036148F">
            <w:rPr>
              <w:rFonts w:ascii="Calibri Light" w:hAnsi="Calibri Light" w:cstheme="minorHAnsi"/>
              <w:sz w:val="14"/>
              <w:szCs w:val="18"/>
            </w:rPr>
            <w:t xml:space="preserve"> </w:t>
          </w:r>
          <w:r w:rsidRPr="00700B2F"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  <w:bookmarkEnd w:id="1"/>
    <w:bookmarkEnd w:id="2"/>
    <w:bookmarkEnd w:id="3"/>
    <w:bookmarkEnd w:id="4"/>
  </w:tbl>
  <w:p w14:paraId="4A321C3B" w14:textId="77777777" w:rsidR="00654B0C" w:rsidRPr="003D4444" w:rsidRDefault="00654B0C" w:rsidP="003D44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/>
        <w:b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360"/>
      </w:pPr>
      <w:rPr>
        <w:rFonts w:ascii="Arial Narrow" w:hAnsi="Arial Narrow"/>
        <w:b/>
        <w:sz w:val="20"/>
      </w:rPr>
    </w:lvl>
    <w:lvl w:ilvl="2">
      <w:start w:val="1"/>
      <w:numFmt w:val="lowerLetter"/>
      <w:lvlText w:val="%3."/>
      <w:lvlJc w:val="right"/>
      <w:pPr>
        <w:tabs>
          <w:tab w:val="num" w:pos="0"/>
        </w:tabs>
        <w:ind w:left="2160" w:hanging="180"/>
      </w:pPr>
      <w:rPr>
        <w:rFonts w:ascii="Arial Narrow" w:hAnsi="Arial Narrow"/>
        <w:b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/>
        <w:b w:val="0"/>
        <w:bCs w:val="0"/>
        <w:sz w:val="18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 Narrow" w:hAnsi="Arial Narrow" w:cs="Times New Roman"/>
        <w:b w:val="0"/>
        <w:bCs w:val="0"/>
        <w:sz w:val="18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Microsoft Sans Serif" w:hAnsi="Microsoft Sans Serif" w:cs="Arial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  <w:szCs w:val="24"/>
        <w:lang w:val="pl-PL"/>
      </w:rPr>
    </w:lvl>
  </w:abstractNum>
  <w:abstractNum w:abstractNumId="4" w15:restartNumberingAfterBreak="0">
    <w:nsid w:val="00000005"/>
    <w:multiLevelType w:val="multilevel"/>
    <w:tmpl w:val="81B0D182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/>
        <w:b w:val="0"/>
        <w:bCs w:val="0"/>
        <w:color w:val="auto"/>
        <w:sz w:val="1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sz w:val="16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FAAC5130"/>
    <w:name w:val="WWNum6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ascii="Arial Narrow" w:hAnsi="Arial Narrow" w:cs="Arial" w:hint="default"/>
        <w:sz w:val="18"/>
      </w:rPr>
    </w:lvl>
    <w:lvl w:ilvl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6" w15:restartNumberingAfterBreak="0">
    <w:nsid w:val="00000008"/>
    <w:multiLevelType w:val="multilevel"/>
    <w:tmpl w:val="8A1CDE58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390" w:hanging="360"/>
      </w:pPr>
      <w:rPr>
        <w:rFonts w:ascii="Arial Narrow" w:hAnsi="Arial Narrow"/>
        <w:b w:val="0"/>
        <w:bCs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10" w:hanging="360"/>
      </w:pPr>
      <w:rPr>
        <w:rFonts w:ascii="Arial Narrow" w:hAnsi="Arial Narrow" w:cs="Arial" w:hint="default"/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3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5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7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9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1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3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50" w:hanging="180"/>
      </w:pPr>
    </w:lvl>
  </w:abstractNum>
  <w:abstractNum w:abstractNumId="7" w15:restartNumberingAfterBreak="0">
    <w:nsid w:val="00000009"/>
    <w:multiLevelType w:val="multilevel"/>
    <w:tmpl w:val="13146686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/>
        <w:b w:val="0"/>
        <w:bCs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b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10"/>
    <w:multiLevelType w:val="multilevel"/>
    <w:tmpl w:val="1B2E1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hint="default"/>
        <w:sz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9DA1E6A"/>
    <w:multiLevelType w:val="multilevel"/>
    <w:tmpl w:val="833ABA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/>
        <w:b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0AA172B6"/>
    <w:multiLevelType w:val="multilevel"/>
    <w:tmpl w:val="FB44F1AE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</w:lvl>
    <w:lvl w:ilvl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11" w15:restartNumberingAfterBreak="0">
    <w:nsid w:val="0B003BB3"/>
    <w:multiLevelType w:val="multilevel"/>
    <w:tmpl w:val="0F6A91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2" w15:restartNumberingAfterBreak="0">
    <w:nsid w:val="103F7D35"/>
    <w:multiLevelType w:val="multilevel"/>
    <w:tmpl w:val="7E727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1CCD0D85"/>
    <w:multiLevelType w:val="multilevel"/>
    <w:tmpl w:val="D4929402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/>
        <w:b/>
        <w:sz w:val="2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ascii="Arial Narrow" w:hAnsi="Arial Narrow"/>
        <w:b/>
        <w:sz w:val="2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ascii="Arial Narrow" w:hAnsi="Arial Narrow"/>
        <w:b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903C49"/>
    <w:multiLevelType w:val="multilevel"/>
    <w:tmpl w:val="F4809922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 Light" w:eastAsia="Symbol" w:hAnsi="Calibri Light" w:cs="Calibri Light" w:hint="default"/>
        <w:b w:val="0"/>
        <w:i w:val="0"/>
        <w:sz w:val="22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224"/>
        </w:tabs>
        <w:ind w:left="1224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15" w15:restartNumberingAfterBreak="0">
    <w:nsid w:val="25793A8D"/>
    <w:multiLevelType w:val="multilevel"/>
    <w:tmpl w:val="DDE2BA0C"/>
    <w:lvl w:ilvl="0">
      <w:start w:val="1"/>
      <w:numFmt w:val="decimal"/>
      <w:lvlText w:val="%1."/>
      <w:lvlJc w:val="left"/>
      <w:pPr>
        <w:tabs>
          <w:tab w:val="num" w:pos="2916"/>
        </w:tabs>
        <w:ind w:left="2916" w:hanging="360"/>
      </w:pPr>
      <w:rPr>
        <w:rFonts w:ascii="Calibri Light" w:eastAsia="Symbol" w:hAnsi="Calibri Light" w:cs="Calibri Light" w:hint="default"/>
        <w:b w:val="0"/>
        <w:sz w:val="20"/>
        <w:szCs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3348"/>
        </w:tabs>
        <w:ind w:left="3348" w:hanging="432"/>
      </w:pPr>
      <w:rPr>
        <w:rFonts w:ascii="Calibri Light" w:eastAsia="Symbol" w:hAnsi="Calibri Light" w:cs="Calibri Light" w:hint="default"/>
        <w:b w:val="0"/>
        <w:sz w:val="20"/>
        <w:szCs w:val="20"/>
        <w:lang w:val="pl-PL"/>
      </w:rPr>
    </w:lvl>
    <w:lvl w:ilvl="2">
      <w:start w:val="1"/>
      <w:numFmt w:val="lowerLetter"/>
      <w:lvlText w:val="%3. "/>
      <w:lvlJc w:val="left"/>
      <w:pPr>
        <w:tabs>
          <w:tab w:val="num" w:pos="3780"/>
        </w:tabs>
        <w:ind w:left="3780" w:hanging="504"/>
      </w:pPr>
      <w:rPr>
        <w:rFonts w:ascii="Calibri Light" w:eastAsia="Wingdings" w:hAnsi="Calibri Light" w:cs="Calibri Light" w:hint="default"/>
        <w:b w:val="0"/>
        <w:sz w:val="20"/>
        <w:szCs w:val="16"/>
        <w:lang w:val="pl-PL"/>
      </w:rPr>
    </w:lvl>
    <w:lvl w:ilvl="3">
      <w:start w:val="1"/>
      <w:numFmt w:val="bullet"/>
      <w:lvlText w:val=""/>
      <w:lvlJc w:val="left"/>
      <w:pPr>
        <w:tabs>
          <w:tab w:val="num" w:pos="4284"/>
        </w:tabs>
        <w:ind w:left="4144" w:hanging="508"/>
      </w:pPr>
      <w:rPr>
        <w:rFonts w:ascii="Symbol" w:hAnsi="Symbol" w:hint="default"/>
        <w:b w:val="0"/>
        <w:color w:val="auto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4788"/>
        </w:tabs>
        <w:ind w:left="4788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5292"/>
        </w:tabs>
        <w:ind w:left="5292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5796"/>
        </w:tabs>
        <w:ind w:left="5796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6300"/>
        </w:tabs>
        <w:ind w:left="6300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6876"/>
        </w:tabs>
        <w:ind w:left="6876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16" w15:restartNumberingAfterBreak="0">
    <w:nsid w:val="28561EBA"/>
    <w:multiLevelType w:val="multilevel"/>
    <w:tmpl w:val="E04077CA"/>
    <w:lvl w:ilvl="0">
      <w:start w:val="1"/>
      <w:numFmt w:val="decimal"/>
      <w:lvlText w:val="%1."/>
      <w:lvlJc w:val="left"/>
      <w:pPr>
        <w:ind w:left="390" w:hanging="360"/>
      </w:pPr>
      <w:rPr>
        <w:rFonts w:ascii="Arial Narrow" w:hAnsi="Arial Narrow"/>
        <w:b w:val="0"/>
        <w:sz w:val="18"/>
      </w:rPr>
    </w:lvl>
    <w:lvl w:ilvl="1">
      <w:start w:val="1"/>
      <w:numFmt w:val="lowerLetter"/>
      <w:lvlText w:val="%2."/>
      <w:lvlJc w:val="left"/>
      <w:pPr>
        <w:ind w:left="1110" w:hanging="360"/>
      </w:pPr>
    </w:lvl>
    <w:lvl w:ilvl="2">
      <w:start w:val="1"/>
      <w:numFmt w:val="lowerRoman"/>
      <w:lvlText w:val="%3."/>
      <w:lvlJc w:val="right"/>
      <w:pPr>
        <w:ind w:left="1830" w:hanging="180"/>
      </w:pPr>
    </w:lvl>
    <w:lvl w:ilvl="3">
      <w:start w:val="1"/>
      <w:numFmt w:val="decimal"/>
      <w:lvlText w:val="%4."/>
      <w:lvlJc w:val="left"/>
      <w:pPr>
        <w:ind w:left="2550" w:hanging="360"/>
      </w:pPr>
    </w:lvl>
    <w:lvl w:ilvl="4">
      <w:start w:val="1"/>
      <w:numFmt w:val="lowerLetter"/>
      <w:lvlText w:val="%5."/>
      <w:lvlJc w:val="left"/>
      <w:pPr>
        <w:ind w:left="3270" w:hanging="360"/>
      </w:pPr>
    </w:lvl>
    <w:lvl w:ilvl="5">
      <w:start w:val="1"/>
      <w:numFmt w:val="lowerRoman"/>
      <w:lvlText w:val="%6."/>
      <w:lvlJc w:val="right"/>
      <w:pPr>
        <w:ind w:left="3990" w:hanging="180"/>
      </w:pPr>
    </w:lvl>
    <w:lvl w:ilvl="6">
      <w:start w:val="1"/>
      <w:numFmt w:val="decimal"/>
      <w:lvlText w:val="%7."/>
      <w:lvlJc w:val="left"/>
      <w:pPr>
        <w:ind w:left="4710" w:hanging="360"/>
      </w:pPr>
    </w:lvl>
    <w:lvl w:ilvl="7">
      <w:start w:val="1"/>
      <w:numFmt w:val="lowerLetter"/>
      <w:lvlText w:val="%8."/>
      <w:lvlJc w:val="left"/>
      <w:pPr>
        <w:ind w:left="5430" w:hanging="360"/>
      </w:pPr>
    </w:lvl>
    <w:lvl w:ilvl="8">
      <w:start w:val="1"/>
      <w:numFmt w:val="lowerRoman"/>
      <w:lvlText w:val="%9."/>
      <w:lvlJc w:val="right"/>
      <w:pPr>
        <w:ind w:left="6150" w:hanging="180"/>
      </w:pPr>
    </w:lvl>
  </w:abstractNum>
  <w:abstractNum w:abstractNumId="17" w15:restartNumberingAfterBreak="0">
    <w:nsid w:val="29BF3F0F"/>
    <w:multiLevelType w:val="hybridMultilevel"/>
    <w:tmpl w:val="26AE5BF8"/>
    <w:lvl w:ilvl="0" w:tplc="C7E2E14C">
      <w:start w:val="1"/>
      <w:numFmt w:val="decimal"/>
      <w:lvlText w:val="%1."/>
      <w:lvlJc w:val="left"/>
      <w:pPr>
        <w:ind w:left="37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92" w:hanging="360"/>
      </w:pPr>
    </w:lvl>
    <w:lvl w:ilvl="2" w:tplc="0415001B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8" w15:restartNumberingAfterBreak="0">
    <w:nsid w:val="2FB873A8"/>
    <w:multiLevelType w:val="multilevel"/>
    <w:tmpl w:val="ED80F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/>
        <w:b w:val="0"/>
        <w:sz w:val="18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 Narrow" w:hAnsi="Arial Narrow" w:cs="Times New Roman"/>
        <w:b w:val="0"/>
        <w:bCs w:val="0"/>
        <w:sz w:val="18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Microsoft Sans Serif" w:hAnsi="Microsoft Sans Serif" w:cs="Arial" w:hint="default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  <w:szCs w:val="24"/>
        <w:lang w:val="pl-PL"/>
      </w:rPr>
    </w:lvl>
  </w:abstractNum>
  <w:abstractNum w:abstractNumId="19" w15:restartNumberingAfterBreak="0">
    <w:nsid w:val="3991328F"/>
    <w:multiLevelType w:val="multilevel"/>
    <w:tmpl w:val="79F084B2"/>
    <w:lvl w:ilvl="0">
      <w:start w:val="1"/>
      <w:numFmt w:val="upperRoman"/>
      <w:lvlText w:val="Rozdział %1."/>
      <w:lvlJc w:val="left"/>
      <w:pPr>
        <w:ind w:left="227" w:hanging="227"/>
      </w:pPr>
      <w:rPr>
        <w:rFonts w:ascii="Calibri" w:hAnsi="Calibri"/>
        <w:b/>
        <w:sz w:val="24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  <w:szCs w:val="22"/>
      </w:rPr>
    </w:lvl>
    <w:lvl w:ilvl="2">
      <w:start w:val="1"/>
      <w:numFmt w:val="decimal"/>
      <w:lvlText w:val="%2.%3."/>
      <w:lvlJc w:val="left"/>
      <w:pPr>
        <w:ind w:left="928" w:hanging="360"/>
      </w:pPr>
      <w:rPr>
        <w:rFonts w:ascii="Calibri Light" w:hAnsi="Calibri Light" w:cs="Calibri Light" w:hint="default"/>
        <w:b w:val="0"/>
        <w:i w:val="0"/>
        <w:sz w:val="20"/>
        <w:szCs w:val="22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ascii="Calibri" w:hAnsi="Calibri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ascii="Calibri" w:hAnsi="Calibri"/>
        <w:b w:val="0"/>
        <w:i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  <w:color w:val="00000A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9F06B01"/>
    <w:multiLevelType w:val="multilevel"/>
    <w:tmpl w:val="833ABA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/>
        <w:b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F8347EF"/>
    <w:multiLevelType w:val="multilevel"/>
    <w:tmpl w:val="FFEEE6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sz w:val="2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4512372"/>
    <w:multiLevelType w:val="hybridMultilevel"/>
    <w:tmpl w:val="C31A44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5C84A6E"/>
    <w:multiLevelType w:val="hybridMultilevel"/>
    <w:tmpl w:val="1A94F934"/>
    <w:lvl w:ilvl="0" w:tplc="63309D68">
      <w:start w:val="1"/>
      <w:numFmt w:val="lowerLetter"/>
      <w:lvlText w:val="%1)"/>
      <w:lvlJc w:val="left"/>
      <w:pPr>
        <w:ind w:left="7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24" w15:restartNumberingAfterBreak="0">
    <w:nsid w:val="47F0775E"/>
    <w:multiLevelType w:val="multilevel"/>
    <w:tmpl w:val="63A63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 Narrow" w:hAnsi="Arial Narrow" w:cs="Times New Roman"/>
        <w:b/>
        <w:bCs w:val="0"/>
        <w:sz w:val="20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Microsoft Sans Serif" w:hAnsi="Microsoft Sans Serif" w:cs="Arial" w:hint="default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  <w:szCs w:val="24"/>
        <w:lang w:val="pl-PL"/>
      </w:rPr>
    </w:lvl>
  </w:abstractNum>
  <w:abstractNum w:abstractNumId="25" w15:restartNumberingAfterBreak="0">
    <w:nsid w:val="4DF14EE6"/>
    <w:multiLevelType w:val="multilevel"/>
    <w:tmpl w:val="E698F0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F6A588B"/>
    <w:multiLevelType w:val="multilevel"/>
    <w:tmpl w:val="1EFAE1C2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 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7" w15:restartNumberingAfterBreak="0">
    <w:nsid w:val="52F554DA"/>
    <w:multiLevelType w:val="multilevel"/>
    <w:tmpl w:val="684204C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sz w:val="2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530361D4"/>
    <w:multiLevelType w:val="multilevel"/>
    <w:tmpl w:val="9B0495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sz w:val="2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5389636E"/>
    <w:multiLevelType w:val="multilevel"/>
    <w:tmpl w:val="0F6A91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0" w15:restartNumberingAfterBreak="0">
    <w:nsid w:val="54493EF4"/>
    <w:multiLevelType w:val="multilevel"/>
    <w:tmpl w:val="A260D2AE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/>
        <w:b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9B1706"/>
    <w:multiLevelType w:val="hybridMultilevel"/>
    <w:tmpl w:val="E7FC398C"/>
    <w:lvl w:ilvl="0" w:tplc="1D76AF08">
      <w:start w:val="2"/>
      <w:numFmt w:val="decimal"/>
      <w:lvlText w:val="%1."/>
      <w:lvlJc w:val="left"/>
      <w:pPr>
        <w:ind w:left="2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7CC40162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848542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0D28028A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CA709D9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D6727CA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EC7CED6A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87200B6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C4383C6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2" w15:restartNumberingAfterBreak="0">
    <w:nsid w:val="57C14E4B"/>
    <w:multiLevelType w:val="multilevel"/>
    <w:tmpl w:val="7E7270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33" w15:restartNumberingAfterBreak="0">
    <w:nsid w:val="5BD072CB"/>
    <w:multiLevelType w:val="multilevel"/>
    <w:tmpl w:val="79400674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34" w15:restartNumberingAfterBreak="0">
    <w:nsid w:val="5C847551"/>
    <w:multiLevelType w:val="multilevel"/>
    <w:tmpl w:val="3F48F6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/>
        <w:b w:val="0"/>
        <w:sz w:val="18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/>
        <w:b w:val="0"/>
        <w:bCs w:val="0"/>
        <w:sz w:val="18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bullet"/>
      <w:lvlText w:val="▫"/>
      <w:lvlJc w:val="left"/>
      <w:pPr>
        <w:tabs>
          <w:tab w:val="num" w:pos="1800"/>
        </w:tabs>
        <w:ind w:left="1800" w:hanging="360"/>
      </w:pPr>
      <w:rPr>
        <w:rFonts w:ascii="Microsoft Sans Serif" w:hAnsi="Microsoft Sans Serif" w:cs="Arial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  <w:sz w:val="24"/>
        <w:szCs w:val="24"/>
        <w:lang w:val="pl-PL"/>
      </w:rPr>
    </w:lvl>
  </w:abstractNum>
  <w:abstractNum w:abstractNumId="35" w15:restartNumberingAfterBreak="0">
    <w:nsid w:val="5FBD0E72"/>
    <w:multiLevelType w:val="multilevel"/>
    <w:tmpl w:val="E1A61ACE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/>
        <w:b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5431A4A"/>
    <w:multiLevelType w:val="multilevel"/>
    <w:tmpl w:val="D5548A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7" w15:restartNumberingAfterBreak="0">
    <w:nsid w:val="6B7B2294"/>
    <w:multiLevelType w:val="multilevel"/>
    <w:tmpl w:val="F74CCBB6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/>
        <w:b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F75E93"/>
    <w:multiLevelType w:val="hybridMultilevel"/>
    <w:tmpl w:val="D332CEB4"/>
    <w:lvl w:ilvl="0" w:tplc="4E0A6F64">
      <w:start w:val="5"/>
      <w:numFmt w:val="decimal"/>
      <w:lvlText w:val="%1."/>
      <w:lvlJc w:val="left"/>
      <w:pPr>
        <w:ind w:left="2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ADF89B5C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855CB9DC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9B30E6D4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0628BAA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230B1F4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957AD6DE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47E3D5E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D33C2CDA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9" w15:restartNumberingAfterBreak="0">
    <w:nsid w:val="79F90B86"/>
    <w:multiLevelType w:val="multilevel"/>
    <w:tmpl w:val="647A0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/>
        <w:b w:val="0"/>
        <w:bCs w:val="0"/>
        <w:sz w:val="18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 Narrow" w:hAnsi="Arial Narrow" w:cs="Times New Roman"/>
        <w:b w:val="0"/>
        <w:bCs w:val="0"/>
        <w:sz w:val="18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Microsoft Sans Serif" w:hAnsi="Microsoft Sans Serif" w:cs="Arial" w:hint="default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  <w:szCs w:val="24"/>
        <w:lang w:val="pl-PL"/>
      </w:rPr>
    </w:lvl>
  </w:abstractNum>
  <w:abstractNum w:abstractNumId="40" w15:restartNumberingAfterBreak="0">
    <w:nsid w:val="7A0679E5"/>
    <w:multiLevelType w:val="multilevel"/>
    <w:tmpl w:val="684204C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sz w:val="2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7E2C2BD1"/>
    <w:multiLevelType w:val="multilevel"/>
    <w:tmpl w:val="7E7270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42" w15:restartNumberingAfterBreak="0">
    <w:nsid w:val="7EC77468"/>
    <w:multiLevelType w:val="hybridMultilevel"/>
    <w:tmpl w:val="03E010CA"/>
    <w:lvl w:ilvl="0" w:tplc="58042164">
      <w:start w:val="1"/>
      <w:numFmt w:val="bullet"/>
      <w:lvlText w:val="-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80C454E0">
      <w:start w:val="1"/>
      <w:numFmt w:val="bullet"/>
      <w:lvlText w:val="o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745EB00E">
      <w:start w:val="1"/>
      <w:numFmt w:val="bullet"/>
      <w:lvlText w:val="▪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45A0D82">
      <w:start w:val="1"/>
      <w:numFmt w:val="bullet"/>
      <w:lvlText w:val="•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72B028AA">
      <w:start w:val="1"/>
      <w:numFmt w:val="bullet"/>
      <w:lvlText w:val="o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7214F5DC">
      <w:start w:val="1"/>
      <w:numFmt w:val="bullet"/>
      <w:lvlText w:val="▪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892A86DE">
      <w:start w:val="1"/>
      <w:numFmt w:val="bullet"/>
      <w:lvlText w:val="•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75ACBDF4">
      <w:start w:val="1"/>
      <w:numFmt w:val="bullet"/>
      <w:lvlText w:val="o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C7301F7E">
      <w:start w:val="1"/>
      <w:numFmt w:val="bullet"/>
      <w:lvlText w:val="▪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21"/>
  </w:num>
  <w:num w:numId="2">
    <w:abstractNumId w:val="29"/>
  </w:num>
  <w:num w:numId="3">
    <w:abstractNumId w:val="36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33"/>
  </w:num>
  <w:num w:numId="11">
    <w:abstractNumId w:val="34"/>
  </w:num>
  <w:num w:numId="12">
    <w:abstractNumId w:val="1"/>
  </w:num>
  <w:num w:numId="13">
    <w:abstractNumId w:val="2"/>
  </w:num>
  <w:num w:numId="14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2"/>
  </w:num>
  <w:num w:numId="17">
    <w:abstractNumId w:val="13"/>
  </w:num>
  <w:num w:numId="18">
    <w:abstractNumId w:val="26"/>
  </w:num>
  <w:num w:numId="19">
    <w:abstractNumId w:val="35"/>
  </w:num>
  <w:num w:numId="20">
    <w:abstractNumId w:val="30"/>
  </w:num>
  <w:num w:numId="21">
    <w:abstractNumId w:val="39"/>
  </w:num>
  <w:num w:numId="22">
    <w:abstractNumId w:val="20"/>
  </w:num>
  <w:num w:numId="23">
    <w:abstractNumId w:val="10"/>
  </w:num>
  <w:num w:numId="24">
    <w:abstractNumId w:val="18"/>
  </w:num>
  <w:num w:numId="25">
    <w:abstractNumId w:val="16"/>
  </w:num>
  <w:num w:numId="26">
    <w:abstractNumId w:val="37"/>
  </w:num>
  <w:num w:numId="27">
    <w:abstractNumId w:val="9"/>
  </w:num>
  <w:num w:numId="28">
    <w:abstractNumId w:val="24"/>
  </w:num>
  <w:num w:numId="29">
    <w:abstractNumId w:val="22"/>
  </w:num>
  <w:num w:numId="30">
    <w:abstractNumId w:val="19"/>
  </w:num>
  <w:num w:numId="31">
    <w:abstractNumId w:val="12"/>
  </w:num>
  <w:num w:numId="32">
    <w:abstractNumId w:val="14"/>
  </w:num>
  <w:num w:numId="33">
    <w:abstractNumId w:val="17"/>
  </w:num>
  <w:num w:numId="34">
    <w:abstractNumId w:val="15"/>
  </w:num>
  <w:num w:numId="35">
    <w:abstractNumId w:val="25"/>
  </w:num>
  <w:num w:numId="36">
    <w:abstractNumId w:val="32"/>
  </w:num>
  <w:num w:numId="37">
    <w:abstractNumId w:val="41"/>
  </w:num>
  <w:num w:numId="38">
    <w:abstractNumId w:val="23"/>
  </w:num>
  <w:num w:numId="39">
    <w:abstractNumId w:val="28"/>
  </w:num>
  <w:num w:numId="40">
    <w:abstractNumId w:val="40"/>
  </w:num>
  <w:num w:numId="41">
    <w:abstractNumId w:val="11"/>
  </w:num>
  <w:num w:numId="42">
    <w:abstractNumId w:val="2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6127"/>
    <w:rsid w:val="00011885"/>
    <w:rsid w:val="00014772"/>
    <w:rsid w:val="00060657"/>
    <w:rsid w:val="00066C64"/>
    <w:rsid w:val="00074E96"/>
    <w:rsid w:val="000827FF"/>
    <w:rsid w:val="00091C8C"/>
    <w:rsid w:val="0009373D"/>
    <w:rsid w:val="00094DE6"/>
    <w:rsid w:val="000A5687"/>
    <w:rsid w:val="000E1F46"/>
    <w:rsid w:val="000E32FA"/>
    <w:rsid w:val="000F5010"/>
    <w:rsid w:val="0011267E"/>
    <w:rsid w:val="00115E2C"/>
    <w:rsid w:val="00125089"/>
    <w:rsid w:val="00162AAF"/>
    <w:rsid w:val="0017137E"/>
    <w:rsid w:val="00190A29"/>
    <w:rsid w:val="001A144F"/>
    <w:rsid w:val="001A4436"/>
    <w:rsid w:val="001A4740"/>
    <w:rsid w:val="001A5DCC"/>
    <w:rsid w:val="001B0E61"/>
    <w:rsid w:val="001B3D91"/>
    <w:rsid w:val="001B7253"/>
    <w:rsid w:val="001B7685"/>
    <w:rsid w:val="001D2BAF"/>
    <w:rsid w:val="001E492A"/>
    <w:rsid w:val="001E499D"/>
    <w:rsid w:val="001E4BF9"/>
    <w:rsid w:val="001F1FE9"/>
    <w:rsid w:val="001F2FC6"/>
    <w:rsid w:val="00220159"/>
    <w:rsid w:val="0023159C"/>
    <w:rsid w:val="00233429"/>
    <w:rsid w:val="002469ED"/>
    <w:rsid w:val="002538DA"/>
    <w:rsid w:val="00254B55"/>
    <w:rsid w:val="00267874"/>
    <w:rsid w:val="00277943"/>
    <w:rsid w:val="002900DC"/>
    <w:rsid w:val="00296073"/>
    <w:rsid w:val="002A4EC2"/>
    <w:rsid w:val="002A6DAA"/>
    <w:rsid w:val="002C42C5"/>
    <w:rsid w:val="002D6996"/>
    <w:rsid w:val="002E14B9"/>
    <w:rsid w:val="002E58E1"/>
    <w:rsid w:val="002F2C36"/>
    <w:rsid w:val="002F4303"/>
    <w:rsid w:val="003237AB"/>
    <w:rsid w:val="003309E7"/>
    <w:rsid w:val="00333A8E"/>
    <w:rsid w:val="00342213"/>
    <w:rsid w:val="00346CA4"/>
    <w:rsid w:val="00357691"/>
    <w:rsid w:val="003662B1"/>
    <w:rsid w:val="00376FC4"/>
    <w:rsid w:val="003774AF"/>
    <w:rsid w:val="0038651D"/>
    <w:rsid w:val="003B50D0"/>
    <w:rsid w:val="003C11A0"/>
    <w:rsid w:val="003C4E57"/>
    <w:rsid w:val="003C67AC"/>
    <w:rsid w:val="003D04A2"/>
    <w:rsid w:val="003D3926"/>
    <w:rsid w:val="003D4444"/>
    <w:rsid w:val="003D4B45"/>
    <w:rsid w:val="003D7E78"/>
    <w:rsid w:val="003E541B"/>
    <w:rsid w:val="003F6500"/>
    <w:rsid w:val="0040077F"/>
    <w:rsid w:val="00414642"/>
    <w:rsid w:val="00415E47"/>
    <w:rsid w:val="004421EE"/>
    <w:rsid w:val="004467BC"/>
    <w:rsid w:val="004620ED"/>
    <w:rsid w:val="004629AD"/>
    <w:rsid w:val="0047183F"/>
    <w:rsid w:val="00492F8A"/>
    <w:rsid w:val="004B1705"/>
    <w:rsid w:val="004C4337"/>
    <w:rsid w:val="004C6C09"/>
    <w:rsid w:val="004D2C25"/>
    <w:rsid w:val="004D4E98"/>
    <w:rsid w:val="004E20BE"/>
    <w:rsid w:val="004E5D53"/>
    <w:rsid w:val="004F2759"/>
    <w:rsid w:val="00513D0B"/>
    <w:rsid w:val="00523F1B"/>
    <w:rsid w:val="0055396C"/>
    <w:rsid w:val="00555FEE"/>
    <w:rsid w:val="0055798C"/>
    <w:rsid w:val="005623E3"/>
    <w:rsid w:val="00570211"/>
    <w:rsid w:val="005776CD"/>
    <w:rsid w:val="00577794"/>
    <w:rsid w:val="005875D1"/>
    <w:rsid w:val="005B384A"/>
    <w:rsid w:val="005B68B5"/>
    <w:rsid w:val="005C12A9"/>
    <w:rsid w:val="005D2B72"/>
    <w:rsid w:val="005D2D43"/>
    <w:rsid w:val="0061458B"/>
    <w:rsid w:val="00642FE8"/>
    <w:rsid w:val="00654B0C"/>
    <w:rsid w:val="00674D09"/>
    <w:rsid w:val="00694299"/>
    <w:rsid w:val="006A432A"/>
    <w:rsid w:val="006B212F"/>
    <w:rsid w:val="006B7485"/>
    <w:rsid w:val="006C6AAE"/>
    <w:rsid w:val="006E6FF3"/>
    <w:rsid w:val="006E779B"/>
    <w:rsid w:val="006F4650"/>
    <w:rsid w:val="006F7868"/>
    <w:rsid w:val="007049C5"/>
    <w:rsid w:val="00714073"/>
    <w:rsid w:val="007237BD"/>
    <w:rsid w:val="007340D3"/>
    <w:rsid w:val="00736C59"/>
    <w:rsid w:val="007800D2"/>
    <w:rsid w:val="007808ED"/>
    <w:rsid w:val="00781E8B"/>
    <w:rsid w:val="00793487"/>
    <w:rsid w:val="00794A46"/>
    <w:rsid w:val="007A5BFF"/>
    <w:rsid w:val="007B29D2"/>
    <w:rsid w:val="007B4111"/>
    <w:rsid w:val="007B71AF"/>
    <w:rsid w:val="007D0842"/>
    <w:rsid w:val="00803A5E"/>
    <w:rsid w:val="008055B5"/>
    <w:rsid w:val="00843464"/>
    <w:rsid w:val="00851C44"/>
    <w:rsid w:val="008563A0"/>
    <w:rsid w:val="008568D5"/>
    <w:rsid w:val="0088155F"/>
    <w:rsid w:val="00885E04"/>
    <w:rsid w:val="008976CF"/>
    <w:rsid w:val="008A4732"/>
    <w:rsid w:val="008B6740"/>
    <w:rsid w:val="008B6755"/>
    <w:rsid w:val="008C0C76"/>
    <w:rsid w:val="008C46A2"/>
    <w:rsid w:val="008C4C89"/>
    <w:rsid w:val="008D6A63"/>
    <w:rsid w:val="00903B11"/>
    <w:rsid w:val="009068C2"/>
    <w:rsid w:val="009225E0"/>
    <w:rsid w:val="00930035"/>
    <w:rsid w:val="009432AD"/>
    <w:rsid w:val="00943B39"/>
    <w:rsid w:val="009631EA"/>
    <w:rsid w:val="00965F0E"/>
    <w:rsid w:val="00973CD9"/>
    <w:rsid w:val="009A018E"/>
    <w:rsid w:val="009B6245"/>
    <w:rsid w:val="009C2163"/>
    <w:rsid w:val="009C7FE0"/>
    <w:rsid w:val="009E231E"/>
    <w:rsid w:val="009F5AB9"/>
    <w:rsid w:val="00A010BA"/>
    <w:rsid w:val="00A43A54"/>
    <w:rsid w:val="00A64C63"/>
    <w:rsid w:val="00A7195E"/>
    <w:rsid w:val="00A74ACE"/>
    <w:rsid w:val="00A838BE"/>
    <w:rsid w:val="00AB4F45"/>
    <w:rsid w:val="00AC08E2"/>
    <w:rsid w:val="00AC13C4"/>
    <w:rsid w:val="00AC5B34"/>
    <w:rsid w:val="00AE14DF"/>
    <w:rsid w:val="00AF06C6"/>
    <w:rsid w:val="00AF1477"/>
    <w:rsid w:val="00AF3580"/>
    <w:rsid w:val="00B00918"/>
    <w:rsid w:val="00B10064"/>
    <w:rsid w:val="00B15854"/>
    <w:rsid w:val="00B16961"/>
    <w:rsid w:val="00B228CB"/>
    <w:rsid w:val="00B248D4"/>
    <w:rsid w:val="00B31B97"/>
    <w:rsid w:val="00B35726"/>
    <w:rsid w:val="00B36CCC"/>
    <w:rsid w:val="00B416F4"/>
    <w:rsid w:val="00B42489"/>
    <w:rsid w:val="00B45F4D"/>
    <w:rsid w:val="00B53D09"/>
    <w:rsid w:val="00B64717"/>
    <w:rsid w:val="00B64847"/>
    <w:rsid w:val="00B67CD1"/>
    <w:rsid w:val="00B73968"/>
    <w:rsid w:val="00BA440F"/>
    <w:rsid w:val="00BA5DD3"/>
    <w:rsid w:val="00BB28B5"/>
    <w:rsid w:val="00BB35AC"/>
    <w:rsid w:val="00BB4391"/>
    <w:rsid w:val="00BC0775"/>
    <w:rsid w:val="00BD4887"/>
    <w:rsid w:val="00BE3BDD"/>
    <w:rsid w:val="00BE6492"/>
    <w:rsid w:val="00BF75D3"/>
    <w:rsid w:val="00C015DC"/>
    <w:rsid w:val="00C11379"/>
    <w:rsid w:val="00C15D75"/>
    <w:rsid w:val="00C26012"/>
    <w:rsid w:val="00C41E9D"/>
    <w:rsid w:val="00C527C3"/>
    <w:rsid w:val="00C56138"/>
    <w:rsid w:val="00C63834"/>
    <w:rsid w:val="00C66F06"/>
    <w:rsid w:val="00C67CBD"/>
    <w:rsid w:val="00C719F7"/>
    <w:rsid w:val="00C92337"/>
    <w:rsid w:val="00CB78C3"/>
    <w:rsid w:val="00CC0D7A"/>
    <w:rsid w:val="00CC38E8"/>
    <w:rsid w:val="00CC48DB"/>
    <w:rsid w:val="00CF2E3F"/>
    <w:rsid w:val="00D1242F"/>
    <w:rsid w:val="00D1496D"/>
    <w:rsid w:val="00D17058"/>
    <w:rsid w:val="00D21613"/>
    <w:rsid w:val="00D3141A"/>
    <w:rsid w:val="00D45318"/>
    <w:rsid w:val="00D50670"/>
    <w:rsid w:val="00D52C8C"/>
    <w:rsid w:val="00D647EC"/>
    <w:rsid w:val="00D770B2"/>
    <w:rsid w:val="00D804E5"/>
    <w:rsid w:val="00DA2F15"/>
    <w:rsid w:val="00DA34F9"/>
    <w:rsid w:val="00DA48C4"/>
    <w:rsid w:val="00DB1287"/>
    <w:rsid w:val="00DB4A85"/>
    <w:rsid w:val="00DD0AC7"/>
    <w:rsid w:val="00DE0984"/>
    <w:rsid w:val="00DE73AE"/>
    <w:rsid w:val="00DF0EB7"/>
    <w:rsid w:val="00DF1EE9"/>
    <w:rsid w:val="00E150BC"/>
    <w:rsid w:val="00E22B66"/>
    <w:rsid w:val="00E260A2"/>
    <w:rsid w:val="00E36C12"/>
    <w:rsid w:val="00E70128"/>
    <w:rsid w:val="00E71388"/>
    <w:rsid w:val="00E7508C"/>
    <w:rsid w:val="00E7774A"/>
    <w:rsid w:val="00E87602"/>
    <w:rsid w:val="00EA2B2B"/>
    <w:rsid w:val="00EB6C2D"/>
    <w:rsid w:val="00ED0D6D"/>
    <w:rsid w:val="00ED109E"/>
    <w:rsid w:val="00EE281A"/>
    <w:rsid w:val="00F02151"/>
    <w:rsid w:val="00F21ACC"/>
    <w:rsid w:val="00F25464"/>
    <w:rsid w:val="00F63185"/>
    <w:rsid w:val="00F673E6"/>
    <w:rsid w:val="00F71E37"/>
    <w:rsid w:val="00F74724"/>
    <w:rsid w:val="00F9111E"/>
    <w:rsid w:val="00F91C61"/>
    <w:rsid w:val="00FA4C98"/>
    <w:rsid w:val="00FA60A3"/>
    <w:rsid w:val="00FC78BD"/>
    <w:rsid w:val="00FC798F"/>
    <w:rsid w:val="00FD2440"/>
    <w:rsid w:val="00FD3EC7"/>
    <w:rsid w:val="00FE49BD"/>
    <w:rsid w:val="00FE49E0"/>
    <w:rsid w:val="00FE5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FF10F9"/>
  <w15:docId w15:val="{8E2C1613-8F77-47C3-AB68-9B9C53C70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50BC"/>
  </w:style>
  <w:style w:type="paragraph" w:styleId="Nagwek1">
    <w:name w:val="heading 1"/>
    <w:basedOn w:val="Normalny"/>
    <w:next w:val="Normalny"/>
    <w:link w:val="Nagwek1Znak"/>
    <w:uiPriority w:val="9"/>
    <w:qFormat/>
    <w:rsid w:val="00C527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476B1" w:themeColor="accent1" w:themeShade="BF"/>
      <w:sz w:val="32"/>
      <w:szCs w:val="32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pPr>
      <w:spacing w:after="0" w:line="240" w:lineRule="auto"/>
    </w:pPr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customStyle="1" w:styleId="Akapitzlist1">
    <w:name w:val="Akapit z listą1"/>
    <w:basedOn w:val="Normalny"/>
    <w:rsid w:val="000A5687"/>
    <w:pPr>
      <w:ind w:left="720"/>
      <w:contextualSpacing/>
    </w:pPr>
    <w:rPr>
      <w:rFonts w:ascii="Calibri" w:eastAsia="Times New Roman" w:hAnsi="Calibri" w:cs="Times New Roman"/>
    </w:rPr>
  </w:style>
  <w:style w:type="character" w:styleId="Pogrubienie">
    <w:name w:val="Strong"/>
    <w:basedOn w:val="Domylnaczcionkaakapitu"/>
    <w:uiPriority w:val="22"/>
    <w:qFormat/>
    <w:rsid w:val="00DB4A85"/>
    <w:rPr>
      <w:b/>
      <w:bCs/>
    </w:rPr>
  </w:style>
  <w:style w:type="paragraph" w:styleId="Tekstpodstawowy">
    <w:name w:val="Body Text"/>
    <w:basedOn w:val="Normalny"/>
    <w:link w:val="TekstpodstawowyZnak"/>
    <w:semiHidden/>
    <w:rsid w:val="0057779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779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0">
    <w:name w:val="Nagłówek #1_"/>
    <w:link w:val="Nagwek11"/>
    <w:rsid w:val="002F2C36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2F2C36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/>
      <w:sz w:val="32"/>
      <w:szCs w:val="32"/>
    </w:rPr>
  </w:style>
  <w:style w:type="character" w:customStyle="1" w:styleId="Wzmianka1">
    <w:name w:val="Wzmianka1"/>
    <w:basedOn w:val="Domylnaczcionkaakapitu"/>
    <w:uiPriority w:val="99"/>
    <w:semiHidden/>
    <w:unhideWhenUsed/>
    <w:rsid w:val="00BD4887"/>
    <w:rPr>
      <w:color w:val="2B579A"/>
      <w:shd w:val="clear" w:color="auto" w:fill="E6E6E6"/>
    </w:rPr>
  </w:style>
  <w:style w:type="paragraph" w:customStyle="1" w:styleId="Akapitzlist2">
    <w:name w:val="Akapit z listą2"/>
    <w:basedOn w:val="Normalny"/>
    <w:rsid w:val="00D1242F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paragraph" w:customStyle="1" w:styleId="Tekstpodstawowy21">
    <w:name w:val="Tekst podstawowy 21"/>
    <w:basedOn w:val="Normalny"/>
    <w:rsid w:val="00D1242F"/>
    <w:pPr>
      <w:suppressAutoHyphens/>
      <w:spacing w:after="0" w:line="240" w:lineRule="auto"/>
    </w:pPr>
    <w:rPr>
      <w:rFonts w:ascii="Tahoma" w:eastAsia="Times New Roman" w:hAnsi="Tahoma" w:cs="Times New Roman"/>
      <w:color w:val="FF0000"/>
      <w:kern w:val="1"/>
      <w:sz w:val="20"/>
      <w:szCs w:val="20"/>
    </w:rPr>
  </w:style>
  <w:style w:type="character" w:customStyle="1" w:styleId="Wzmianka2">
    <w:name w:val="Wzmianka2"/>
    <w:basedOn w:val="Domylnaczcionkaakapitu"/>
    <w:uiPriority w:val="99"/>
    <w:semiHidden/>
    <w:unhideWhenUsed/>
    <w:rsid w:val="001B7685"/>
    <w:rPr>
      <w:color w:val="2B579A"/>
      <w:shd w:val="clear" w:color="auto" w:fill="E6E6E6"/>
    </w:rPr>
  </w:style>
  <w:style w:type="paragraph" w:customStyle="1" w:styleId="Akapitzlist3">
    <w:name w:val="Akapit z listą3"/>
    <w:basedOn w:val="Normalny"/>
    <w:rsid w:val="001B7685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character" w:customStyle="1" w:styleId="Nagwek1Znak">
    <w:name w:val="Nagłówek 1 Znak"/>
    <w:basedOn w:val="Domylnaczcionkaakapitu"/>
    <w:link w:val="Nagwek1"/>
    <w:uiPriority w:val="9"/>
    <w:rsid w:val="00C527C3"/>
    <w:rPr>
      <w:rFonts w:asciiTheme="majorHAnsi" w:eastAsiaTheme="majorEastAsia" w:hAnsiTheme="majorHAnsi" w:cstheme="majorBidi"/>
      <w:color w:val="3476B1" w:themeColor="accent1" w:themeShade="BF"/>
      <w:sz w:val="32"/>
      <w:szCs w:val="3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33A8E"/>
    <w:rPr>
      <w:color w:val="808080"/>
      <w:shd w:val="clear" w:color="auto" w:fill="E6E6E6"/>
    </w:rPr>
  </w:style>
  <w:style w:type="paragraph" w:styleId="Lista">
    <w:name w:val="List"/>
    <w:basedOn w:val="Tekstpodstawowy"/>
    <w:rsid w:val="00781E8B"/>
    <w:pPr>
      <w:widowControl w:val="0"/>
    </w:pPr>
    <w:rPr>
      <w:rFonts w:cs="Tahoma"/>
      <w:lang w:val="x-none"/>
    </w:rPr>
  </w:style>
  <w:style w:type="character" w:styleId="Odwoaniedokomentarza">
    <w:name w:val="annotation reference"/>
    <w:uiPriority w:val="99"/>
    <w:semiHidden/>
    <w:unhideWhenUsed/>
    <w:rsid w:val="002469E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4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77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4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66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77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8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1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2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2C9A8-B76A-4C06-8201-C8586F3F6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409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Wojciech Błażusiak</cp:lastModifiedBy>
  <cp:revision>2</cp:revision>
  <cp:lastPrinted>2020-06-09T16:30:00Z</cp:lastPrinted>
  <dcterms:created xsi:type="dcterms:W3CDTF">2020-06-09T16:31:00Z</dcterms:created>
  <dcterms:modified xsi:type="dcterms:W3CDTF">2020-06-09T16:31:00Z</dcterms:modified>
</cp:coreProperties>
</file>